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C169F" w14:textId="77777777" w:rsidR="00C23590" w:rsidRDefault="00C23590" w:rsidP="00C23590">
      <w:pPr>
        <w:tabs>
          <w:tab w:val="center" w:pos="4845"/>
        </w:tabs>
        <w:spacing w:line="240" w:lineRule="exact"/>
        <w:rPr>
          <w:rFonts w:ascii="Verdana" w:hAnsi="Verdana" w:cs="Arial"/>
          <w:b/>
          <w:color w:val="993300"/>
          <w:sz w:val="20"/>
          <w:szCs w:val="20"/>
        </w:rPr>
      </w:pPr>
    </w:p>
    <w:p w14:paraId="572C9738" w14:textId="77777777" w:rsidR="00C23590" w:rsidRDefault="00C23590" w:rsidP="00C23590">
      <w:pPr>
        <w:tabs>
          <w:tab w:val="center" w:pos="4845"/>
        </w:tabs>
        <w:spacing w:line="240" w:lineRule="exact"/>
        <w:rPr>
          <w:rFonts w:ascii="Verdana" w:hAnsi="Verdana" w:cs="Arial"/>
          <w:b/>
          <w:color w:val="993300"/>
          <w:sz w:val="20"/>
          <w:szCs w:val="20"/>
        </w:rPr>
      </w:pPr>
    </w:p>
    <w:p w14:paraId="64B227CB" w14:textId="77777777" w:rsidR="00C23590" w:rsidRDefault="00C23590" w:rsidP="00C23590">
      <w:pPr>
        <w:tabs>
          <w:tab w:val="center" w:pos="4845"/>
        </w:tabs>
        <w:spacing w:line="240" w:lineRule="exact"/>
        <w:rPr>
          <w:rFonts w:ascii="Verdana" w:hAnsi="Verdana" w:cs="Arial"/>
          <w:b/>
          <w:color w:val="993300"/>
          <w:sz w:val="20"/>
          <w:szCs w:val="20"/>
        </w:rPr>
      </w:pPr>
    </w:p>
    <w:p w14:paraId="21AD7888" w14:textId="77777777" w:rsidR="00C23590" w:rsidRDefault="00C23590" w:rsidP="00C23590">
      <w:pPr>
        <w:tabs>
          <w:tab w:val="center" w:pos="4845"/>
        </w:tabs>
        <w:spacing w:line="240" w:lineRule="exact"/>
        <w:rPr>
          <w:rFonts w:ascii="Verdana" w:hAnsi="Verdana" w:cs="Arial"/>
          <w:b/>
          <w:color w:val="993300"/>
          <w:sz w:val="20"/>
          <w:szCs w:val="20"/>
        </w:rPr>
      </w:pPr>
    </w:p>
    <w:p w14:paraId="16F5AE75" w14:textId="77777777" w:rsidR="00C23590" w:rsidRDefault="00C23590" w:rsidP="00C23590">
      <w:pPr>
        <w:tabs>
          <w:tab w:val="center" w:pos="4845"/>
        </w:tabs>
        <w:spacing w:line="240" w:lineRule="exact"/>
        <w:rPr>
          <w:rFonts w:ascii="Verdana" w:hAnsi="Verdana" w:cs="Arial"/>
          <w:b/>
          <w:color w:val="993300"/>
          <w:sz w:val="20"/>
          <w:szCs w:val="20"/>
        </w:rPr>
      </w:pPr>
    </w:p>
    <w:p w14:paraId="7FE70BF3" w14:textId="3BA9E6A5" w:rsidR="00A2427B" w:rsidRDefault="00C23590" w:rsidP="00D028D4">
      <w:pPr>
        <w:tabs>
          <w:tab w:val="center" w:pos="4845"/>
        </w:tabs>
        <w:spacing w:line="240" w:lineRule="exact"/>
        <w:rPr>
          <w:rFonts w:ascii="Verdana" w:hAnsi="Verdana" w:cs="Arial"/>
          <w:b/>
          <w:color w:val="993300"/>
          <w:sz w:val="20"/>
          <w:szCs w:val="20"/>
        </w:rPr>
      </w:pPr>
      <w:r>
        <w:rPr>
          <w:rFonts w:ascii="Verdana" w:hAnsi="Verdana" w:cs="Arial"/>
          <w:b/>
          <w:color w:val="993300"/>
          <w:sz w:val="20"/>
          <w:szCs w:val="20"/>
        </w:rPr>
        <w:tab/>
      </w:r>
    </w:p>
    <w:p w14:paraId="00021EB6" w14:textId="77777777" w:rsidR="00D028D4" w:rsidRPr="00C23590" w:rsidRDefault="00D028D4" w:rsidP="00D028D4">
      <w:pPr>
        <w:tabs>
          <w:tab w:val="center" w:pos="4845"/>
        </w:tabs>
        <w:spacing w:line="240" w:lineRule="exact"/>
        <w:rPr>
          <w:rFonts w:ascii="Verdana" w:hAnsi="Verdana" w:cs="Arial"/>
          <w:b/>
          <w:color w:val="993300"/>
          <w:sz w:val="20"/>
          <w:szCs w:val="20"/>
        </w:rPr>
      </w:pPr>
    </w:p>
    <w:p w14:paraId="6F84966E" w14:textId="372BFAB3" w:rsidR="004D54D5" w:rsidRDefault="004D54D5" w:rsidP="00A2427B">
      <w:pPr>
        <w:pStyle w:val="Vietas"/>
        <w:tabs>
          <w:tab w:val="clear" w:pos="0"/>
        </w:tabs>
        <w:ind w:left="0" w:firstLine="0"/>
        <w:rPr>
          <w:rFonts w:ascii="Verdana" w:hAnsi="Verdana" w:cs="Tahoma"/>
          <w:sz w:val="18"/>
          <w:szCs w:val="18"/>
        </w:rPr>
      </w:pPr>
    </w:p>
    <w:p w14:paraId="2D3D6EE6" w14:textId="77777777" w:rsidR="000E0A2E" w:rsidRDefault="000E0A2E" w:rsidP="00A2427B">
      <w:pPr>
        <w:pStyle w:val="Vietas"/>
        <w:tabs>
          <w:tab w:val="clear" w:pos="0"/>
        </w:tabs>
        <w:ind w:left="0" w:firstLine="0"/>
        <w:rPr>
          <w:rFonts w:ascii="Verdana" w:hAnsi="Verdana" w:cs="Tahoma"/>
          <w:sz w:val="18"/>
          <w:szCs w:val="18"/>
        </w:rPr>
      </w:pPr>
    </w:p>
    <w:p w14:paraId="08664DA3" w14:textId="51B38866" w:rsidR="00A2427B" w:rsidRPr="00C23590" w:rsidRDefault="00A2427B" w:rsidP="00A2427B">
      <w:pPr>
        <w:pStyle w:val="Vietas"/>
        <w:tabs>
          <w:tab w:val="clear" w:pos="0"/>
        </w:tabs>
        <w:ind w:left="0" w:firstLine="0"/>
        <w:rPr>
          <w:rFonts w:ascii="Verdana" w:hAnsi="Verdana" w:cs="Tahoma"/>
          <w:sz w:val="18"/>
          <w:szCs w:val="18"/>
        </w:rPr>
      </w:pPr>
      <w:r w:rsidRPr="00C23590">
        <w:rPr>
          <w:rFonts w:ascii="Verdana" w:hAnsi="Verdana" w:cs="Tahoma"/>
          <w:sz w:val="18"/>
          <w:szCs w:val="18"/>
        </w:rPr>
        <w:t>Antes de proporcionar la información solicitada, lea cuidadosamente cada uno de los rubros que contiene la presente ficha</w:t>
      </w:r>
      <w:r w:rsidR="001778AA">
        <w:rPr>
          <w:rFonts w:ascii="Verdana" w:hAnsi="Verdana" w:cs="Tahoma"/>
          <w:sz w:val="18"/>
          <w:szCs w:val="18"/>
        </w:rPr>
        <w:t>. E</w:t>
      </w:r>
      <w:r w:rsidRPr="00C23590">
        <w:rPr>
          <w:rFonts w:ascii="Verdana" w:hAnsi="Verdana" w:cs="Tahoma"/>
          <w:sz w:val="18"/>
          <w:szCs w:val="18"/>
        </w:rPr>
        <w:t>n caso de presentarse incompleta, la solicitud de registro será rechazada.</w:t>
      </w:r>
    </w:p>
    <w:p w14:paraId="57BD2933" w14:textId="77777777" w:rsidR="00A2427B" w:rsidRPr="00C23590" w:rsidRDefault="00A2427B" w:rsidP="00A2427B">
      <w:pPr>
        <w:pStyle w:val="Vietas"/>
        <w:tabs>
          <w:tab w:val="clear" w:pos="0"/>
        </w:tabs>
        <w:ind w:left="0" w:firstLine="0"/>
        <w:rPr>
          <w:rFonts w:ascii="Verdana" w:hAnsi="Verdan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850"/>
        <w:gridCol w:w="426"/>
        <w:gridCol w:w="992"/>
      </w:tblGrid>
      <w:tr w:rsidR="00F23C39" w:rsidRPr="00CB67F7" w14:paraId="271A8ECA" w14:textId="72E67F28" w:rsidTr="00F23C39">
        <w:tc>
          <w:tcPr>
            <w:tcW w:w="1985" w:type="dxa"/>
            <w:tcBorders>
              <w:right w:val="single" w:sz="4" w:space="0" w:color="auto"/>
            </w:tcBorders>
          </w:tcPr>
          <w:p w14:paraId="0EE27235" w14:textId="796F1013" w:rsidR="00F23C39" w:rsidRPr="00CB67F7" w:rsidRDefault="00F23C39" w:rsidP="00864C65">
            <w:pPr>
              <w:snapToGrid w:val="0"/>
              <w:rPr>
                <w:rFonts w:ascii="Verdana" w:hAnsi="Verdana" w:cs="Tahoma"/>
                <w:b/>
                <w:sz w:val="18"/>
                <w:szCs w:val="18"/>
              </w:rPr>
            </w:pPr>
            <w:r w:rsidRPr="00CB67F7">
              <w:rPr>
                <w:rFonts w:ascii="Verdana" w:hAnsi="Verdana" w:cs="Tahoma"/>
                <w:b/>
                <w:sz w:val="18"/>
                <w:szCs w:val="18"/>
              </w:rPr>
              <w:t>CONVOCATORIA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6348" w14:textId="0314C3D5" w:rsidR="00F23C39" w:rsidRPr="00CB67F7" w:rsidRDefault="00F23C39" w:rsidP="00864C65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CB67F7">
              <w:rPr>
                <w:rFonts w:ascii="Verdana" w:hAnsi="Verdana" w:cs="Tahoma"/>
                <w:sz w:val="18"/>
                <w:szCs w:val="18"/>
              </w:rPr>
              <w:t>FEB-JUL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7A3F" w14:textId="6F9FE6FD" w:rsidR="00F23C39" w:rsidRPr="00CB67F7" w:rsidRDefault="00F23C39" w:rsidP="00864C65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C970674" w14:textId="77777777" w:rsidR="00F23C39" w:rsidRPr="00CB67F7" w:rsidRDefault="00F23C39" w:rsidP="00864C65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2569" w14:textId="2822DD78" w:rsidR="00F23C39" w:rsidRPr="00CB67F7" w:rsidRDefault="00F23C39" w:rsidP="00864C65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CB67F7">
              <w:rPr>
                <w:rFonts w:ascii="Verdana" w:hAnsi="Verdana" w:cs="Tahoma"/>
                <w:sz w:val="18"/>
                <w:szCs w:val="18"/>
              </w:rPr>
              <w:t>AÑO</w:t>
            </w:r>
          </w:p>
        </w:tc>
      </w:tr>
      <w:tr w:rsidR="00F23C39" w:rsidRPr="00CB67F7" w14:paraId="6318CAF7" w14:textId="670CD4A1" w:rsidTr="00F23C39">
        <w:tc>
          <w:tcPr>
            <w:tcW w:w="1985" w:type="dxa"/>
            <w:tcBorders>
              <w:right w:val="single" w:sz="4" w:space="0" w:color="auto"/>
            </w:tcBorders>
          </w:tcPr>
          <w:p w14:paraId="40E4B54C" w14:textId="70895E52" w:rsidR="00F23C39" w:rsidRPr="00CB67F7" w:rsidRDefault="00F23C39" w:rsidP="008C114F">
            <w:pPr>
              <w:snapToGrid w:val="0"/>
              <w:rPr>
                <w:rFonts w:ascii="Verdana" w:hAnsi="Verdana" w:cs="Tahoma"/>
                <w:sz w:val="18"/>
                <w:szCs w:val="18"/>
              </w:rPr>
            </w:pPr>
            <w:r w:rsidRPr="00CB67F7">
              <w:rPr>
                <w:rFonts w:ascii="Verdana" w:hAnsi="Verdana" w:cs="Tahoma"/>
                <w:sz w:val="18"/>
                <w:szCs w:val="18"/>
              </w:rPr>
              <w:t>Marcar con una 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6EF5" w14:textId="2E3BD9FE" w:rsidR="00F23C39" w:rsidRPr="00CB67F7" w:rsidRDefault="00F23C39" w:rsidP="00864C65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CB67F7">
              <w:rPr>
                <w:rFonts w:ascii="Verdana" w:hAnsi="Verdana" w:cs="Tahoma"/>
                <w:sz w:val="18"/>
                <w:szCs w:val="18"/>
              </w:rPr>
              <w:t>AGO-DIC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D9AE" w14:textId="53D73EF7" w:rsidR="00F23C39" w:rsidRPr="00CB67F7" w:rsidRDefault="00F23C39" w:rsidP="00864C65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1C00804" w14:textId="77777777" w:rsidR="00F23C39" w:rsidRPr="00CB67F7" w:rsidRDefault="00F23C39" w:rsidP="00864C65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1A1F" w14:textId="28DF8362" w:rsidR="00F23C39" w:rsidRPr="00CB67F7" w:rsidRDefault="00F23C39" w:rsidP="00864C65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tbl>
      <w:tblPr>
        <w:tblW w:w="0" w:type="auto"/>
        <w:tblInd w:w="-1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0"/>
      </w:tblGrid>
      <w:tr w:rsidR="00A2427B" w:rsidRPr="00C23590" w14:paraId="1282133A" w14:textId="77777777" w:rsidTr="00C23590">
        <w:trPr>
          <w:trHeight w:val="297"/>
        </w:trPr>
        <w:tc>
          <w:tcPr>
            <w:tcW w:w="9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6BB12" w14:textId="77777777" w:rsidR="00A2427B" w:rsidRPr="00CB67F7" w:rsidRDefault="00A2427B" w:rsidP="00A2427B">
            <w:pPr>
              <w:pStyle w:val="Textoindependiente21"/>
              <w:snapToGrid w:val="0"/>
              <w:rPr>
                <w:rFonts w:ascii="Verdana" w:hAnsi="Verdana" w:cs="Tahoma"/>
                <w:b/>
                <w:sz w:val="18"/>
                <w:szCs w:val="18"/>
              </w:rPr>
            </w:pPr>
          </w:p>
          <w:p w14:paraId="327375FC" w14:textId="77777777" w:rsidR="00A2427B" w:rsidRPr="00C23590" w:rsidRDefault="00A2427B" w:rsidP="00A2427B">
            <w:pPr>
              <w:pStyle w:val="Textoindependiente21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B67F7">
              <w:rPr>
                <w:rFonts w:ascii="Verdana" w:hAnsi="Verdana" w:cs="Tahoma"/>
                <w:b/>
                <w:sz w:val="18"/>
                <w:szCs w:val="18"/>
              </w:rPr>
              <w:t>Institución:</w:t>
            </w:r>
          </w:p>
        </w:tc>
      </w:tr>
    </w:tbl>
    <w:tbl>
      <w:tblPr>
        <w:tblpPr w:leftFromText="141" w:rightFromText="141" w:vertAnchor="text" w:horzAnchor="margin" w:tblpXSpec="right" w:tblpY="-99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12"/>
      </w:tblGrid>
      <w:tr w:rsidR="009400D7" w:rsidRPr="00117351" w14:paraId="7D9783ED" w14:textId="77777777" w:rsidTr="009400D7">
        <w:trPr>
          <w:trHeight w:val="264"/>
        </w:trPr>
        <w:tc>
          <w:tcPr>
            <w:tcW w:w="3912" w:type="dxa"/>
            <w:tcBorders>
              <w:bottom w:val="single" w:sz="4" w:space="0" w:color="auto"/>
            </w:tcBorders>
          </w:tcPr>
          <w:p w14:paraId="50CA57CF" w14:textId="77777777" w:rsidR="009400D7" w:rsidRPr="00117351" w:rsidRDefault="009400D7" w:rsidP="009400D7">
            <w:pPr>
              <w:snapToGrid w:val="0"/>
              <w:spacing w:line="240" w:lineRule="exact"/>
              <w:ind w:left="-359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9400D7" w:rsidRPr="00117351" w14:paraId="62A15A71" w14:textId="77777777" w:rsidTr="009400D7">
        <w:trPr>
          <w:trHeight w:val="167"/>
        </w:trPr>
        <w:tc>
          <w:tcPr>
            <w:tcW w:w="3912" w:type="dxa"/>
            <w:tcBorders>
              <w:left w:val="nil"/>
              <w:bottom w:val="nil"/>
              <w:right w:val="nil"/>
            </w:tcBorders>
          </w:tcPr>
          <w:p w14:paraId="3CBDEB05" w14:textId="77777777" w:rsidR="009400D7" w:rsidRDefault="009400D7" w:rsidP="009400D7">
            <w:pPr>
              <w:snapToGrid w:val="0"/>
              <w:spacing w:line="240" w:lineRule="exact"/>
              <w:jc w:val="center"/>
              <w:rPr>
                <w:rFonts w:ascii="Verdana" w:hAnsi="Verdana" w:cs="Tahoma"/>
                <w:b/>
                <w:color w:val="002060"/>
                <w:sz w:val="16"/>
                <w:szCs w:val="16"/>
              </w:rPr>
            </w:pPr>
            <w:r w:rsidRPr="0056648F">
              <w:rPr>
                <w:rFonts w:ascii="Verdana" w:hAnsi="Verdana" w:cs="Tahoma"/>
                <w:b/>
                <w:color w:val="002060"/>
                <w:sz w:val="16"/>
                <w:szCs w:val="16"/>
              </w:rPr>
              <w:t xml:space="preserve">REGISTRO INTERNO*Exclusivo Área </w:t>
            </w:r>
            <w:proofErr w:type="spellStart"/>
            <w:r w:rsidRPr="0056648F">
              <w:rPr>
                <w:rFonts w:ascii="Verdana" w:hAnsi="Verdana" w:cs="Tahoma"/>
                <w:b/>
                <w:color w:val="002060"/>
                <w:sz w:val="16"/>
                <w:szCs w:val="16"/>
              </w:rPr>
              <w:t>SPeI</w:t>
            </w:r>
            <w:proofErr w:type="spellEnd"/>
          </w:p>
          <w:p w14:paraId="38AD123C" w14:textId="74C4CB73" w:rsidR="009400D7" w:rsidRPr="00117351" w:rsidRDefault="009400D7" w:rsidP="009400D7">
            <w:pPr>
              <w:snapToGrid w:val="0"/>
              <w:spacing w:line="240" w:lineRule="exac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14:paraId="232840E9" w14:textId="77777777" w:rsidR="00A2427B" w:rsidRPr="00C23590" w:rsidRDefault="00A2427B" w:rsidP="00A2427B">
      <w:pPr>
        <w:jc w:val="center"/>
        <w:rPr>
          <w:rFonts w:ascii="Verdana" w:hAnsi="Verdana"/>
          <w:iCs/>
          <w:sz w:val="18"/>
          <w:szCs w:val="18"/>
        </w:rPr>
      </w:pPr>
    </w:p>
    <w:tbl>
      <w:tblPr>
        <w:tblW w:w="0" w:type="auto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"/>
        <w:gridCol w:w="818"/>
        <w:gridCol w:w="951"/>
        <w:gridCol w:w="750"/>
        <w:gridCol w:w="850"/>
        <w:gridCol w:w="709"/>
        <w:gridCol w:w="850"/>
        <w:gridCol w:w="709"/>
        <w:gridCol w:w="1134"/>
        <w:gridCol w:w="1190"/>
        <w:gridCol w:w="885"/>
      </w:tblGrid>
      <w:tr w:rsidR="002B5D96" w:rsidRPr="00C23590" w14:paraId="010B988C" w14:textId="77777777" w:rsidTr="00C23590">
        <w:trPr>
          <w:trHeight w:val="373"/>
        </w:trPr>
        <w:tc>
          <w:tcPr>
            <w:tcW w:w="97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EDDE5" w14:textId="77777777" w:rsidR="002B5D96" w:rsidRPr="00C23590" w:rsidRDefault="002B5D96" w:rsidP="00A2427B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3590">
              <w:rPr>
                <w:rFonts w:ascii="Verdana" w:hAnsi="Verdana"/>
                <w:b/>
                <w:bCs/>
                <w:sz w:val="18"/>
                <w:szCs w:val="18"/>
              </w:rPr>
              <w:t>Nombre del Prototipo:</w:t>
            </w:r>
          </w:p>
          <w:p w14:paraId="1EA37D53" w14:textId="77777777" w:rsidR="002B5D96" w:rsidRPr="00C23590" w:rsidRDefault="002B5D96" w:rsidP="00A2427B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8C114F" w:rsidRPr="00C23590" w14:paraId="483FC9E6" w14:textId="77777777" w:rsidTr="00C23590">
        <w:trPr>
          <w:trHeight w:val="373"/>
        </w:trPr>
        <w:tc>
          <w:tcPr>
            <w:tcW w:w="97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06496" w14:textId="57E6FC31" w:rsidR="008C114F" w:rsidRPr="00C23590" w:rsidRDefault="008C114F" w:rsidP="00A2427B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B7BFD">
              <w:rPr>
                <w:rFonts w:ascii="Verdana" w:hAnsi="Verdana" w:cs="Arial"/>
                <w:b/>
                <w:sz w:val="18"/>
                <w:szCs w:val="18"/>
              </w:rPr>
              <w:t xml:space="preserve">Fecha de inicio del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prototipo</w:t>
            </w:r>
            <w:r w:rsidRPr="008B7BFD">
              <w:rPr>
                <w:rFonts w:ascii="Verdana" w:hAnsi="Verdana" w:cs="Arial"/>
                <w:b/>
                <w:sz w:val="18"/>
                <w:szCs w:val="18"/>
              </w:rPr>
              <w:t>: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                            </w:t>
            </w:r>
            <w:r w:rsidRPr="008B7BFD">
              <w:rPr>
                <w:rFonts w:ascii="Verdana" w:hAnsi="Verdana" w:cs="Arial"/>
                <w:b/>
                <w:sz w:val="18"/>
                <w:szCs w:val="18"/>
              </w:rPr>
              <w:t xml:space="preserve">Fecha de término del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prototipo</w:t>
            </w:r>
            <w:r w:rsidRPr="008B7BFD">
              <w:rPr>
                <w:rFonts w:ascii="Verdana" w:hAnsi="Verdana" w:cs="Arial"/>
                <w:b/>
                <w:sz w:val="18"/>
                <w:szCs w:val="18"/>
              </w:rPr>
              <w:t>:</w:t>
            </w:r>
          </w:p>
        </w:tc>
      </w:tr>
      <w:tr w:rsidR="008C114F" w:rsidRPr="00C23590" w14:paraId="1203548F" w14:textId="77777777" w:rsidTr="00C23590">
        <w:trPr>
          <w:trHeight w:val="373"/>
        </w:trPr>
        <w:tc>
          <w:tcPr>
            <w:tcW w:w="97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C326" w14:textId="17879BB4" w:rsidR="008C114F" w:rsidRPr="00C23590" w:rsidRDefault="008C114F" w:rsidP="008C114F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5530E">
              <w:rPr>
                <w:rFonts w:ascii="Verdana" w:hAnsi="Verdana" w:cs="Arial"/>
                <w:b/>
                <w:bCs/>
                <w:sz w:val="18"/>
                <w:szCs w:val="18"/>
              </w:rPr>
              <w:t>Nombre de la investigación de la que surge el prototipo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:</w:t>
            </w:r>
          </w:p>
        </w:tc>
        <w:bookmarkStart w:id="0" w:name="_GoBack"/>
        <w:bookmarkEnd w:id="0"/>
      </w:tr>
      <w:tr w:rsidR="008C114F" w:rsidRPr="00C23590" w14:paraId="5DC9E552" w14:textId="77777777" w:rsidTr="00C23590">
        <w:trPr>
          <w:trHeight w:val="373"/>
        </w:trPr>
        <w:tc>
          <w:tcPr>
            <w:tcW w:w="97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355A9" w14:textId="7ADA52A3" w:rsidR="008C114F" w:rsidRPr="0075530E" w:rsidRDefault="008C114F" w:rsidP="008C114F">
            <w:pPr>
              <w:pStyle w:val="Textoindependiente21"/>
              <w:snapToGrid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Fecha de inicio de la investigación:                 Fecha de término la investigación:                                          </w:t>
            </w:r>
          </w:p>
        </w:tc>
      </w:tr>
      <w:tr w:rsidR="002B336A" w:rsidRPr="00C23590" w14:paraId="156AB143" w14:textId="77777777" w:rsidTr="00C23590">
        <w:trPr>
          <w:trHeight w:val="373"/>
        </w:trPr>
        <w:tc>
          <w:tcPr>
            <w:tcW w:w="97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ED2D2" w14:textId="3F5479B4" w:rsidR="002B336A" w:rsidRPr="00C23590" w:rsidRDefault="002B336A" w:rsidP="00A2427B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 xml:space="preserve">En caso de haber realizado </w:t>
            </w:r>
            <w:r w:rsidRPr="002B336A">
              <w:rPr>
                <w:rFonts w:ascii="Verdana" w:hAnsi="Verdana" w:cs="Tahoma"/>
                <w:b/>
                <w:sz w:val="18"/>
                <w:szCs w:val="18"/>
              </w:rPr>
              <w:t>convenio (Fecha y firma):</w:t>
            </w:r>
          </w:p>
        </w:tc>
      </w:tr>
      <w:tr w:rsidR="00A2427B" w:rsidRPr="00C23590" w14:paraId="1F94F032" w14:textId="77777777" w:rsidTr="00F23EC0">
        <w:trPr>
          <w:trHeight w:val="1277"/>
        </w:trPr>
        <w:tc>
          <w:tcPr>
            <w:tcW w:w="49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E7D999" w14:textId="22BEA42F" w:rsidR="00A2427B" w:rsidRPr="00C23590" w:rsidRDefault="00F23C39" w:rsidP="00A2427B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Docente </w:t>
            </w:r>
            <w:r w:rsidR="00A2427B" w:rsidRPr="00C23590">
              <w:rPr>
                <w:rFonts w:ascii="Verdana" w:hAnsi="Verdana"/>
                <w:b/>
                <w:bCs/>
                <w:sz w:val="18"/>
                <w:szCs w:val="18"/>
              </w:rPr>
              <w:t xml:space="preserve">Responsable del Prototipo: </w:t>
            </w:r>
          </w:p>
          <w:p w14:paraId="3D9398E7" w14:textId="77777777" w:rsidR="00A2427B" w:rsidRPr="00C23590" w:rsidRDefault="00A2427B" w:rsidP="00A2427B">
            <w:pPr>
              <w:pStyle w:val="Textoindependiente21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5D7EDE55" w14:textId="2B3F7020" w:rsidR="00F23C39" w:rsidRPr="00C23590" w:rsidRDefault="00A2427B" w:rsidP="00A2427B">
            <w:pPr>
              <w:pStyle w:val="Textoindependiente21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3590">
              <w:rPr>
                <w:rFonts w:ascii="Verdana" w:hAnsi="Verdana"/>
                <w:b/>
                <w:bCs/>
                <w:sz w:val="18"/>
                <w:szCs w:val="18"/>
              </w:rPr>
              <w:t>Correo electrónico:</w:t>
            </w:r>
          </w:p>
        </w:tc>
        <w:tc>
          <w:tcPr>
            <w:tcW w:w="47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43898" w14:textId="77777777" w:rsidR="00A2427B" w:rsidRPr="00C23590" w:rsidRDefault="00A2427B" w:rsidP="00A2427B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3590">
              <w:rPr>
                <w:rFonts w:ascii="Verdana" w:hAnsi="Verdana"/>
                <w:b/>
                <w:bCs/>
                <w:sz w:val="18"/>
                <w:szCs w:val="18"/>
              </w:rPr>
              <w:t>Objetivo</w:t>
            </w:r>
            <w:r w:rsidR="002B5D96" w:rsidRPr="00C23590">
              <w:rPr>
                <w:rFonts w:ascii="Verdana" w:hAnsi="Verdana"/>
                <w:b/>
                <w:bCs/>
                <w:sz w:val="18"/>
                <w:szCs w:val="18"/>
              </w:rPr>
              <w:t xml:space="preserve"> General </w:t>
            </w:r>
            <w:r w:rsidRPr="00C23590">
              <w:rPr>
                <w:rFonts w:ascii="Verdana" w:hAnsi="Verdana"/>
                <w:b/>
                <w:bCs/>
                <w:sz w:val="18"/>
                <w:szCs w:val="18"/>
              </w:rPr>
              <w:t>del Prototipo</w:t>
            </w:r>
          </w:p>
          <w:p w14:paraId="739C17A0" w14:textId="77777777" w:rsidR="00A2427B" w:rsidRPr="00C23590" w:rsidRDefault="00A2427B" w:rsidP="00A2427B">
            <w:pPr>
              <w:pStyle w:val="Textoindependiente21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4643515B" w14:textId="77777777" w:rsidR="00A2427B" w:rsidRPr="00C23590" w:rsidRDefault="00A2427B" w:rsidP="00A2427B">
            <w:pPr>
              <w:pStyle w:val="Textoindependiente21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8D1B23" w:rsidRPr="00C23590" w14:paraId="5692FA31" w14:textId="77777777" w:rsidTr="00AD134B">
        <w:trPr>
          <w:trHeight w:val="1277"/>
        </w:trPr>
        <w:tc>
          <w:tcPr>
            <w:tcW w:w="97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8C539" w14:textId="597134F9" w:rsidR="008D1B23" w:rsidRPr="00C23590" w:rsidRDefault="008D1B23" w:rsidP="00A2427B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Descripción general del prototipo (Especificar su aplicación</w:t>
            </w:r>
            <w:r w:rsidR="00CC2E49">
              <w:rPr>
                <w:rFonts w:ascii="Verdana" w:hAnsi="Verdana" w:cs="Arial"/>
                <w:b/>
                <w:sz w:val="18"/>
                <w:szCs w:val="18"/>
              </w:rPr>
              <w:t xml:space="preserve"> y problemática a resolver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)</w:t>
            </w:r>
          </w:p>
        </w:tc>
      </w:tr>
      <w:tr w:rsidR="00837E5F" w:rsidRPr="00C23590" w14:paraId="7F00D1B7" w14:textId="77777777" w:rsidTr="00F23EC0">
        <w:trPr>
          <w:trHeight w:val="31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BA3F5" w14:textId="77777777" w:rsidR="00837E5F" w:rsidRDefault="00837E5F" w:rsidP="00837E5F">
            <w:pPr>
              <w:pStyle w:val="Textoindependiente21"/>
              <w:spacing w:line="360" w:lineRule="auto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>
              <w:rPr>
                <w:rFonts w:ascii="Verdana" w:hAnsi="Verdana" w:cs="Tahoma"/>
                <w:b/>
                <w:sz w:val="10"/>
                <w:szCs w:val="10"/>
              </w:rPr>
              <w:t>TC=</w:t>
            </w:r>
            <w:r w:rsidRPr="00EF5D3E">
              <w:rPr>
                <w:rFonts w:ascii="Verdana" w:hAnsi="Verdana" w:cs="Tahoma"/>
                <w:sz w:val="10"/>
                <w:szCs w:val="10"/>
              </w:rPr>
              <w:t>Tiempo Completo</w:t>
            </w:r>
            <w:r>
              <w:rPr>
                <w:rFonts w:ascii="Verdana" w:hAnsi="Verdana" w:cs="Tahoma"/>
                <w:sz w:val="10"/>
                <w:szCs w:val="10"/>
              </w:rPr>
              <w:t xml:space="preserve"> </w:t>
            </w:r>
            <w:r w:rsidRPr="00EF5D3E">
              <w:rPr>
                <w:rFonts w:ascii="Verdana" w:hAnsi="Verdana" w:cs="Tahoma"/>
                <w:sz w:val="10"/>
                <w:szCs w:val="10"/>
              </w:rPr>
              <w:t>/</w:t>
            </w:r>
          </w:p>
          <w:p w14:paraId="097A091C" w14:textId="67EDD52E" w:rsidR="00837E5F" w:rsidRPr="00C23590" w:rsidRDefault="00837E5F" w:rsidP="00837E5F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0"/>
                <w:szCs w:val="10"/>
              </w:rPr>
              <w:t>A=</w:t>
            </w:r>
            <w:r w:rsidRPr="00EF5D3E">
              <w:rPr>
                <w:rFonts w:ascii="Verdana" w:hAnsi="Verdana" w:cs="Tahoma"/>
                <w:sz w:val="10"/>
                <w:szCs w:val="10"/>
              </w:rPr>
              <w:t>Asignatura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C39B6" w14:textId="2A18241F" w:rsidR="00837E5F" w:rsidRPr="00C23590" w:rsidRDefault="00837E5F" w:rsidP="00837E5F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5891">
              <w:rPr>
                <w:rFonts w:ascii="Verdana" w:hAnsi="Verdana" w:cs="Tahoma"/>
                <w:b/>
                <w:sz w:val="10"/>
                <w:szCs w:val="10"/>
              </w:rPr>
              <w:t xml:space="preserve">ESTANCIA </w:t>
            </w:r>
            <w:r w:rsidRPr="00272830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EB9FC" w14:textId="7B2E8E01" w:rsidR="00837E5F" w:rsidRPr="00C23590" w:rsidRDefault="00837E5F" w:rsidP="00837E5F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5891">
              <w:rPr>
                <w:rFonts w:ascii="Verdana" w:hAnsi="Verdana"/>
                <w:b/>
                <w:bCs/>
                <w:sz w:val="10"/>
                <w:szCs w:val="10"/>
              </w:rPr>
              <w:t xml:space="preserve">PROYECTO FINANCIADO </w:t>
            </w:r>
            <w:r w:rsidRPr="00272830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AA6E9" w14:textId="77777777" w:rsidR="00837E5F" w:rsidRPr="00CE5891" w:rsidRDefault="00837E5F" w:rsidP="00837E5F">
            <w:pPr>
              <w:pStyle w:val="Textoindependiente21"/>
              <w:snapToGrid w:val="0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 w:rsidRPr="00CE5891">
              <w:rPr>
                <w:rFonts w:ascii="Verdana" w:hAnsi="Verdana" w:cs="Tahoma"/>
                <w:b/>
                <w:sz w:val="10"/>
                <w:szCs w:val="10"/>
              </w:rPr>
              <w:t>Perfil PRODEP</w:t>
            </w:r>
          </w:p>
          <w:p w14:paraId="2B31BB3C" w14:textId="67B21DDF" w:rsidR="00837E5F" w:rsidRPr="00C23590" w:rsidRDefault="00837E5F" w:rsidP="00837E5F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D4464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8B99A" w14:textId="3730DD10" w:rsidR="00837E5F" w:rsidRPr="00C23590" w:rsidRDefault="00837E5F" w:rsidP="00837E5F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5891">
              <w:rPr>
                <w:rFonts w:ascii="Verdana" w:hAnsi="Verdana" w:cs="Tahoma"/>
                <w:b/>
                <w:sz w:val="10"/>
                <w:szCs w:val="10"/>
              </w:rPr>
              <w:t>NIVEL DE ESTUDIOS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50363" w14:textId="689D7B9D" w:rsidR="00837E5F" w:rsidRPr="00C23590" w:rsidRDefault="00837E5F" w:rsidP="00837E5F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5891">
              <w:rPr>
                <w:rFonts w:ascii="Verdana" w:hAnsi="Verdana" w:cs="Tahoma"/>
                <w:b/>
                <w:sz w:val="10"/>
                <w:szCs w:val="10"/>
              </w:rPr>
              <w:t>DISCAPACIDAD</w:t>
            </w:r>
            <w:r>
              <w:rPr>
                <w:rFonts w:ascii="Verdana" w:hAnsi="Verdana" w:cs="Tahoma"/>
                <w:b/>
                <w:sz w:val="10"/>
                <w:szCs w:val="10"/>
              </w:rPr>
              <w:t xml:space="preserve"> </w:t>
            </w:r>
            <w:r w:rsidRPr="00BD4464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FE0E1" w14:textId="7C9C16D7" w:rsidR="00837E5F" w:rsidRPr="00C23590" w:rsidRDefault="00837E5F" w:rsidP="00837E5F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5891">
              <w:rPr>
                <w:rFonts w:ascii="Verdana" w:hAnsi="Verdana" w:cs="Tahoma"/>
                <w:b/>
                <w:sz w:val="10"/>
                <w:szCs w:val="10"/>
              </w:rPr>
              <w:t>ETNIA</w:t>
            </w:r>
            <w:r>
              <w:rPr>
                <w:rFonts w:ascii="Verdana" w:hAnsi="Verdana" w:cs="Tahoma"/>
                <w:b/>
                <w:sz w:val="10"/>
                <w:szCs w:val="10"/>
              </w:rPr>
              <w:t xml:space="preserve"> </w:t>
            </w:r>
            <w:r w:rsidRPr="00BD4464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52A06" w14:textId="77777777" w:rsidR="00837E5F" w:rsidRPr="00CE5891" w:rsidRDefault="00837E5F" w:rsidP="00837E5F">
            <w:pPr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CE5891">
              <w:rPr>
                <w:rFonts w:ascii="Verdana" w:hAnsi="Verdana"/>
                <w:b/>
                <w:bCs/>
                <w:sz w:val="10"/>
                <w:szCs w:val="10"/>
              </w:rPr>
              <w:t>SEXO:</w:t>
            </w:r>
          </w:p>
          <w:p w14:paraId="2BC9DBA8" w14:textId="77777777" w:rsidR="00837E5F" w:rsidRPr="002E55C6" w:rsidRDefault="00837E5F" w:rsidP="00837E5F">
            <w:pPr>
              <w:rPr>
                <w:rFonts w:ascii="Arial Narrow" w:hAnsi="Arial Narrow"/>
                <w:sz w:val="12"/>
                <w:szCs w:val="12"/>
              </w:rPr>
            </w:pPr>
            <w:r w:rsidRPr="002E55C6">
              <w:rPr>
                <w:rFonts w:ascii="Arial Narrow" w:hAnsi="Arial Narrow"/>
                <w:sz w:val="12"/>
                <w:szCs w:val="12"/>
              </w:rPr>
              <w:t>H = Hombre</w:t>
            </w:r>
          </w:p>
          <w:p w14:paraId="79FC8DB3" w14:textId="77777777" w:rsidR="00837E5F" w:rsidRPr="002E55C6" w:rsidRDefault="00837E5F" w:rsidP="00837E5F">
            <w:pPr>
              <w:rPr>
                <w:rFonts w:ascii="Arial Narrow" w:hAnsi="Arial Narrow"/>
                <w:sz w:val="12"/>
                <w:szCs w:val="12"/>
              </w:rPr>
            </w:pPr>
            <w:r w:rsidRPr="002E55C6">
              <w:rPr>
                <w:rFonts w:ascii="Arial Narrow" w:hAnsi="Arial Narrow"/>
                <w:sz w:val="12"/>
                <w:szCs w:val="12"/>
              </w:rPr>
              <w:t>M = Mujer</w:t>
            </w:r>
          </w:p>
          <w:p w14:paraId="3562F181" w14:textId="68D50BC7" w:rsidR="00837E5F" w:rsidRPr="00C23590" w:rsidRDefault="00837E5F" w:rsidP="00837E5F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E55C6">
              <w:rPr>
                <w:rFonts w:ascii="Arial Narrow" w:hAnsi="Arial Narrow"/>
                <w:sz w:val="12"/>
                <w:szCs w:val="12"/>
              </w:rPr>
              <w:t>O = Otro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1C5F5" w14:textId="77777777" w:rsidR="00837E5F" w:rsidRPr="00704DDE" w:rsidRDefault="00837E5F" w:rsidP="00837E5F">
            <w:pPr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704DDE">
              <w:rPr>
                <w:rFonts w:ascii="Verdana" w:hAnsi="Verdana"/>
                <w:b/>
                <w:bCs/>
                <w:sz w:val="10"/>
                <w:szCs w:val="10"/>
              </w:rPr>
              <w:t>ANTIGÜEDAD:</w:t>
            </w:r>
          </w:p>
          <w:p w14:paraId="20841ABA" w14:textId="77777777" w:rsidR="00837E5F" w:rsidRPr="00704DDE" w:rsidRDefault="00837E5F" w:rsidP="00837E5F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0 a 4 años </w:t>
            </w:r>
          </w:p>
          <w:p w14:paraId="0702196E" w14:textId="77777777" w:rsidR="00837E5F" w:rsidRPr="00704DDE" w:rsidRDefault="00837E5F" w:rsidP="00837E5F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5 a 9 años </w:t>
            </w:r>
          </w:p>
          <w:p w14:paraId="76964BDA" w14:textId="77777777" w:rsidR="00837E5F" w:rsidRPr="00704DDE" w:rsidRDefault="00837E5F" w:rsidP="00837E5F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10 a 14 años </w:t>
            </w:r>
          </w:p>
          <w:p w14:paraId="7EE8E18D" w14:textId="77777777" w:rsidR="00837E5F" w:rsidRPr="00704DDE" w:rsidRDefault="00837E5F" w:rsidP="00837E5F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15 a 19 años </w:t>
            </w:r>
          </w:p>
          <w:p w14:paraId="4721EC10" w14:textId="77777777" w:rsidR="00837E5F" w:rsidRPr="00704DDE" w:rsidRDefault="00837E5F" w:rsidP="00837E5F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20 a 24 años </w:t>
            </w:r>
          </w:p>
          <w:p w14:paraId="7B69F5CE" w14:textId="77777777" w:rsidR="00837E5F" w:rsidRPr="00704DDE" w:rsidRDefault="00837E5F" w:rsidP="00837E5F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25 a 29 años </w:t>
            </w:r>
          </w:p>
          <w:p w14:paraId="2B07D16E" w14:textId="77777777" w:rsidR="00837E5F" w:rsidRPr="00704DDE" w:rsidRDefault="00837E5F" w:rsidP="00837E5F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30 años o más </w:t>
            </w:r>
          </w:p>
          <w:p w14:paraId="2FD7AC91" w14:textId="2E0C4E3A" w:rsidR="00837E5F" w:rsidRPr="00C23590" w:rsidRDefault="00837E5F" w:rsidP="00837E5F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A2A85" w14:textId="77777777" w:rsidR="00837E5F" w:rsidRPr="00B909C6" w:rsidRDefault="00837E5F" w:rsidP="00837E5F">
            <w:pPr>
              <w:pStyle w:val="Prrafodelista"/>
              <w:ind w:left="78"/>
              <w:rPr>
                <w:rFonts w:ascii="Arial Narrow" w:hAnsi="Arial Narrow"/>
                <w:b/>
                <w:bCs/>
                <w:sz w:val="12"/>
                <w:szCs w:val="12"/>
              </w:rPr>
            </w:pPr>
            <w:r w:rsidRPr="00272830">
              <w:rPr>
                <w:rFonts w:ascii="Arial Narrow" w:hAnsi="Arial Narrow"/>
                <w:b/>
                <w:bCs/>
                <w:sz w:val="12"/>
                <w:szCs w:val="12"/>
              </w:rPr>
              <w:t>GRUPO DE EDAD</w:t>
            </w:r>
            <w:r w:rsidRPr="00B909C6">
              <w:rPr>
                <w:rFonts w:ascii="Arial Narrow" w:hAnsi="Arial Narrow"/>
                <w:b/>
                <w:bCs/>
                <w:sz w:val="12"/>
                <w:szCs w:val="12"/>
              </w:rPr>
              <w:t xml:space="preserve">: </w:t>
            </w:r>
          </w:p>
          <w:p w14:paraId="493E2E0C" w14:textId="77777777" w:rsidR="00837E5F" w:rsidRPr="00704DDE" w:rsidRDefault="00837E5F" w:rsidP="00837E5F">
            <w:pPr>
              <w:pStyle w:val="Prrafodelista"/>
              <w:numPr>
                <w:ilvl w:val="0"/>
                <w:numId w:val="10"/>
              </w:numPr>
              <w:ind w:left="78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Menos de 20 años </w:t>
            </w:r>
          </w:p>
          <w:p w14:paraId="71795441" w14:textId="77777777" w:rsidR="00837E5F" w:rsidRPr="00704DDE" w:rsidRDefault="00837E5F" w:rsidP="00837E5F">
            <w:pPr>
              <w:pStyle w:val="Prrafodelista"/>
              <w:numPr>
                <w:ilvl w:val="0"/>
                <w:numId w:val="10"/>
              </w:numPr>
              <w:ind w:left="78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20 a 24 años </w:t>
            </w:r>
          </w:p>
          <w:p w14:paraId="56A22FE8" w14:textId="77777777" w:rsidR="00837E5F" w:rsidRPr="00704DDE" w:rsidRDefault="00837E5F" w:rsidP="00837E5F">
            <w:pPr>
              <w:pStyle w:val="Prrafodelista"/>
              <w:numPr>
                <w:ilvl w:val="0"/>
                <w:numId w:val="10"/>
              </w:numPr>
              <w:ind w:left="78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25 a 29 años </w:t>
            </w:r>
          </w:p>
          <w:p w14:paraId="2714BF82" w14:textId="77777777" w:rsidR="00837E5F" w:rsidRPr="00704DDE" w:rsidRDefault="00837E5F" w:rsidP="00837E5F">
            <w:pPr>
              <w:pStyle w:val="Prrafodelista"/>
              <w:numPr>
                <w:ilvl w:val="0"/>
                <w:numId w:val="10"/>
              </w:numPr>
              <w:ind w:left="78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30 a 34 años </w:t>
            </w:r>
          </w:p>
          <w:p w14:paraId="6203AB1A" w14:textId="77777777" w:rsidR="00837E5F" w:rsidRPr="00704DDE" w:rsidRDefault="00837E5F" w:rsidP="00837E5F">
            <w:pPr>
              <w:pStyle w:val="Prrafodelista"/>
              <w:numPr>
                <w:ilvl w:val="0"/>
                <w:numId w:val="10"/>
              </w:numPr>
              <w:ind w:left="78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35 a 39 años </w:t>
            </w:r>
          </w:p>
          <w:p w14:paraId="41C7EC39" w14:textId="77777777" w:rsidR="00837E5F" w:rsidRPr="00704DDE" w:rsidRDefault="00837E5F" w:rsidP="00837E5F">
            <w:pPr>
              <w:pStyle w:val="Prrafodelista"/>
              <w:numPr>
                <w:ilvl w:val="0"/>
                <w:numId w:val="10"/>
              </w:numPr>
              <w:ind w:left="78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40 a 44 años </w:t>
            </w:r>
          </w:p>
          <w:p w14:paraId="2DBE1023" w14:textId="77777777" w:rsidR="00837E5F" w:rsidRPr="00704DDE" w:rsidRDefault="00837E5F" w:rsidP="00837E5F">
            <w:pPr>
              <w:pStyle w:val="Prrafodelista"/>
              <w:numPr>
                <w:ilvl w:val="0"/>
                <w:numId w:val="10"/>
              </w:numPr>
              <w:ind w:left="78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45 a 49 años </w:t>
            </w:r>
          </w:p>
          <w:p w14:paraId="6F7DE8DA" w14:textId="77777777" w:rsidR="00837E5F" w:rsidRPr="00704DDE" w:rsidRDefault="00837E5F" w:rsidP="00837E5F">
            <w:pPr>
              <w:pStyle w:val="Prrafodelista"/>
              <w:numPr>
                <w:ilvl w:val="0"/>
                <w:numId w:val="10"/>
              </w:numPr>
              <w:ind w:left="78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50 a 54 años </w:t>
            </w:r>
          </w:p>
          <w:p w14:paraId="4C5AE0BD" w14:textId="77777777" w:rsidR="00837E5F" w:rsidRPr="00704DDE" w:rsidRDefault="00837E5F" w:rsidP="00837E5F">
            <w:pPr>
              <w:pStyle w:val="Prrafodelista"/>
              <w:numPr>
                <w:ilvl w:val="0"/>
                <w:numId w:val="10"/>
              </w:numPr>
              <w:ind w:left="78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55 a 59 años </w:t>
            </w:r>
          </w:p>
          <w:p w14:paraId="556CA214" w14:textId="77777777" w:rsidR="00837E5F" w:rsidRPr="00704DDE" w:rsidRDefault="00837E5F" w:rsidP="00837E5F">
            <w:pPr>
              <w:pStyle w:val="Prrafodelista"/>
              <w:numPr>
                <w:ilvl w:val="0"/>
                <w:numId w:val="10"/>
              </w:numPr>
              <w:ind w:left="78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60 a 64 años </w:t>
            </w:r>
          </w:p>
          <w:p w14:paraId="00041431" w14:textId="4392B6ED" w:rsidR="00837E5F" w:rsidRPr="00C23590" w:rsidRDefault="00837E5F" w:rsidP="00837E5F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>De 65 años o más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12C64" w14:textId="6E807DE2" w:rsidR="00837E5F" w:rsidRPr="00C23590" w:rsidRDefault="00837E5F" w:rsidP="00837E5F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0"/>
                <w:szCs w:val="10"/>
              </w:rPr>
              <w:t xml:space="preserve">HABLANTES DE LENGUA INDIGENA </w:t>
            </w:r>
            <w:r w:rsidRPr="00CE5891">
              <w:rPr>
                <w:rFonts w:ascii="Verdana" w:hAnsi="Verdana" w:cs="Tahoma"/>
                <w:b/>
                <w:sz w:val="10"/>
                <w:szCs w:val="10"/>
              </w:rPr>
              <w:t>(SI/NO)</w:t>
            </w:r>
          </w:p>
        </w:tc>
      </w:tr>
      <w:tr w:rsidR="005D1D44" w:rsidRPr="00C23590" w14:paraId="30F39E32" w14:textId="77777777" w:rsidTr="00F23EC0">
        <w:trPr>
          <w:trHeight w:val="575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16A3D" w14:textId="77777777" w:rsidR="005D1D44" w:rsidRPr="00C23590" w:rsidRDefault="005D1D44" w:rsidP="00A2427B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55391" w14:textId="77777777" w:rsidR="005D1D44" w:rsidRPr="00C23590" w:rsidRDefault="005D1D44" w:rsidP="00A2427B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3BE5E" w14:textId="77777777" w:rsidR="005D1D44" w:rsidRPr="00C23590" w:rsidRDefault="005D1D44" w:rsidP="00A2427B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C3B6" w14:textId="77777777" w:rsidR="005D1D44" w:rsidRPr="00C23590" w:rsidRDefault="005D1D44" w:rsidP="00A2427B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2F35D" w14:textId="77777777" w:rsidR="005D1D44" w:rsidRPr="00C23590" w:rsidRDefault="005D1D44" w:rsidP="00A2427B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EECE3" w14:textId="77777777" w:rsidR="005D1D44" w:rsidRPr="00C23590" w:rsidRDefault="005D1D44" w:rsidP="00A2427B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797C" w14:textId="77777777" w:rsidR="005D1D44" w:rsidRPr="00C23590" w:rsidRDefault="005D1D44" w:rsidP="00A2427B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B6CA7" w14:textId="77777777" w:rsidR="005D1D44" w:rsidRPr="00C23590" w:rsidRDefault="005D1D44" w:rsidP="00A2427B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1E02" w14:textId="77777777" w:rsidR="005D1D44" w:rsidRPr="00C23590" w:rsidRDefault="005D1D44" w:rsidP="00A2427B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FF651" w14:textId="77777777" w:rsidR="005D1D44" w:rsidRPr="00C23590" w:rsidRDefault="005D1D44" w:rsidP="00A2427B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92EC1" w14:textId="77777777" w:rsidR="005D1D44" w:rsidRPr="00C23590" w:rsidRDefault="005D1D44" w:rsidP="00A2427B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5D1D44" w:rsidRPr="00C23590" w14:paraId="30554DAE" w14:textId="77777777" w:rsidTr="00F23EC0">
        <w:trPr>
          <w:trHeight w:val="575"/>
        </w:trPr>
        <w:tc>
          <w:tcPr>
            <w:tcW w:w="97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0E7D" w14:textId="77777777" w:rsidR="005D1D44" w:rsidRPr="003322B0" w:rsidRDefault="005D1D44" w:rsidP="005D1D44">
            <w:pPr>
              <w:pStyle w:val="Textoindependiente21"/>
              <w:snapToGrid w:val="0"/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322B0">
              <w:rPr>
                <w:rFonts w:ascii="Verdana" w:hAnsi="Verdana"/>
                <w:b/>
                <w:bCs/>
                <w:sz w:val="18"/>
                <w:szCs w:val="18"/>
              </w:rPr>
              <w:t xml:space="preserve">Nombre del Sistema de Investigación adscrito:                                       Nivel:  </w:t>
            </w:r>
          </w:p>
          <w:p w14:paraId="1430D482" w14:textId="659EAED8" w:rsidR="005D1D44" w:rsidRPr="00C23590" w:rsidRDefault="005D1D44" w:rsidP="005D1D44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C.V.U.</w:t>
            </w:r>
          </w:p>
        </w:tc>
      </w:tr>
      <w:tr w:rsidR="00A2427B" w:rsidRPr="00C23590" w14:paraId="706DCE1F" w14:textId="77777777" w:rsidTr="00F23EC0">
        <w:trPr>
          <w:trHeight w:val="317"/>
        </w:trPr>
        <w:tc>
          <w:tcPr>
            <w:tcW w:w="49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CF635D" w14:textId="77777777" w:rsidR="00A2427B" w:rsidRPr="00C23590" w:rsidRDefault="00A2427B" w:rsidP="00A2427B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val="es-MX"/>
              </w:rPr>
            </w:pPr>
            <w:r w:rsidRPr="00C23590">
              <w:rPr>
                <w:rFonts w:ascii="Verdana" w:hAnsi="Verdana"/>
                <w:b/>
                <w:bCs/>
                <w:sz w:val="18"/>
                <w:szCs w:val="18"/>
                <w:lang w:val="es-MX"/>
              </w:rPr>
              <w:t>Nombre de la Licenciatura o Posgrado involucrado</w:t>
            </w:r>
          </w:p>
        </w:tc>
        <w:tc>
          <w:tcPr>
            <w:tcW w:w="47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3BF47" w14:textId="77777777" w:rsidR="00A2427B" w:rsidRPr="00C23590" w:rsidRDefault="00A2427B" w:rsidP="00A2427B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val="es-MX"/>
              </w:rPr>
            </w:pPr>
            <w:r w:rsidRPr="00C23590">
              <w:rPr>
                <w:rFonts w:ascii="Verdana" w:hAnsi="Verdana"/>
                <w:b/>
                <w:bCs/>
                <w:sz w:val="18"/>
                <w:szCs w:val="18"/>
                <w:lang w:val="es-MX"/>
              </w:rPr>
              <w:t>Línea de investigación o de trabajo</w:t>
            </w:r>
            <w:r w:rsidR="00B16CD2" w:rsidRPr="00C23590">
              <w:rPr>
                <w:rFonts w:ascii="Verdana" w:hAnsi="Verdana"/>
                <w:b/>
                <w:bCs/>
                <w:sz w:val="18"/>
                <w:szCs w:val="18"/>
                <w:lang w:val="es-MX"/>
              </w:rPr>
              <w:t xml:space="preserve"> registrada ante DGEST</w:t>
            </w:r>
          </w:p>
        </w:tc>
      </w:tr>
      <w:tr w:rsidR="005D1D44" w:rsidRPr="00C23590" w14:paraId="2EB67772" w14:textId="77777777" w:rsidTr="00F23EC0">
        <w:trPr>
          <w:trHeight w:val="317"/>
        </w:trPr>
        <w:tc>
          <w:tcPr>
            <w:tcW w:w="49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980FE" w14:textId="77777777" w:rsidR="005D1D44" w:rsidRPr="00C23590" w:rsidRDefault="005D1D44" w:rsidP="00A2427B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val="es-MX"/>
              </w:rPr>
            </w:pPr>
          </w:p>
        </w:tc>
        <w:tc>
          <w:tcPr>
            <w:tcW w:w="47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688AE" w14:textId="77777777" w:rsidR="005D1D44" w:rsidRPr="00C23590" w:rsidRDefault="005D1D44" w:rsidP="00A2427B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val="es-MX"/>
              </w:rPr>
            </w:pPr>
          </w:p>
        </w:tc>
      </w:tr>
      <w:tr w:rsidR="005D1D44" w:rsidRPr="00C23590" w14:paraId="7A405357" w14:textId="77777777" w:rsidTr="005D1D44">
        <w:trPr>
          <w:trHeight w:val="317"/>
        </w:trPr>
        <w:tc>
          <w:tcPr>
            <w:tcW w:w="97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8719C" w14:textId="77777777" w:rsidR="005D1D44" w:rsidRPr="003322B0" w:rsidRDefault="005D1D44" w:rsidP="005D1D44">
            <w:pPr>
              <w:pStyle w:val="Textoindependiente21"/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322B0">
              <w:rPr>
                <w:rFonts w:ascii="Verdana" w:hAnsi="Verdana"/>
                <w:b/>
                <w:bCs/>
                <w:sz w:val="18"/>
                <w:szCs w:val="18"/>
              </w:rPr>
              <w:t xml:space="preserve">Tipo de empresa:  Sector Público </w:t>
            </w:r>
            <w:proofErr w:type="gramStart"/>
            <w:r w:rsidRPr="003322B0">
              <w:rPr>
                <w:rFonts w:ascii="Verdana" w:hAnsi="Verdana"/>
                <w:b/>
                <w:bCs/>
                <w:sz w:val="18"/>
                <w:szCs w:val="18"/>
              </w:rPr>
              <w:t xml:space="preserve">()   </w:t>
            </w:r>
            <w:proofErr w:type="gramEnd"/>
            <w:r w:rsidRPr="003322B0">
              <w:rPr>
                <w:rFonts w:ascii="Verdana" w:hAnsi="Verdana"/>
                <w:b/>
                <w:bCs/>
                <w:sz w:val="18"/>
                <w:szCs w:val="18"/>
              </w:rPr>
              <w:t xml:space="preserve">            Microempresas ()            Pequeñas Empresas ()             </w:t>
            </w:r>
          </w:p>
          <w:p w14:paraId="6E52D19D" w14:textId="5635CA60" w:rsidR="005D1D44" w:rsidRPr="00C23590" w:rsidRDefault="005D1D44" w:rsidP="005D1D44">
            <w:pPr>
              <w:pStyle w:val="Textoindependiente21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  <w:lang w:val="es-MX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             </w:t>
            </w:r>
            <w:r w:rsidRPr="003322B0">
              <w:rPr>
                <w:rFonts w:ascii="Verdana" w:hAnsi="Verdana"/>
                <w:b/>
                <w:bCs/>
                <w:sz w:val="18"/>
                <w:szCs w:val="18"/>
              </w:rPr>
              <w:t xml:space="preserve">Medianas Empresas ()      Grandes Empresas ()      Sector Social () </w:t>
            </w:r>
          </w:p>
        </w:tc>
      </w:tr>
      <w:tr w:rsidR="005D1D44" w:rsidRPr="00C23590" w14:paraId="19E8B6A3" w14:textId="77777777" w:rsidTr="00F23EC0">
        <w:trPr>
          <w:trHeight w:val="317"/>
        </w:trPr>
        <w:tc>
          <w:tcPr>
            <w:tcW w:w="97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C7F9C" w14:textId="77777777" w:rsidR="005D1D44" w:rsidRPr="003322B0" w:rsidRDefault="005D1D44" w:rsidP="005D1D44">
            <w:pPr>
              <w:pStyle w:val="Textoindependiente21"/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322B0">
              <w:rPr>
                <w:rFonts w:ascii="Verdana" w:hAnsi="Verdana"/>
                <w:b/>
                <w:bCs/>
                <w:sz w:val="18"/>
                <w:szCs w:val="18"/>
              </w:rPr>
              <w:t xml:space="preserve">Tipo de vinculación:  Investigación y desarrollo </w:t>
            </w:r>
            <w:proofErr w:type="gramStart"/>
            <w:r w:rsidRPr="003322B0">
              <w:rPr>
                <w:rFonts w:ascii="Verdana" w:hAnsi="Verdana"/>
                <w:b/>
                <w:bCs/>
                <w:sz w:val="18"/>
                <w:szCs w:val="18"/>
              </w:rPr>
              <w:t xml:space="preserve">()   </w:t>
            </w:r>
            <w:proofErr w:type="gramEnd"/>
            <w:r w:rsidRPr="003322B0">
              <w:rPr>
                <w:rFonts w:ascii="Verdana" w:hAnsi="Verdana"/>
                <w:b/>
                <w:bCs/>
                <w:sz w:val="18"/>
                <w:szCs w:val="18"/>
              </w:rPr>
              <w:t xml:space="preserve">          Asesoría técnica () </w:t>
            </w:r>
          </w:p>
          <w:p w14:paraId="2B7DF33A" w14:textId="0D7871D2" w:rsidR="005D1D44" w:rsidRPr="00C23590" w:rsidRDefault="005D1D44" w:rsidP="005D1D44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  <w:lang w:val="es-MX"/>
              </w:rPr>
            </w:pPr>
            <w:r w:rsidRPr="003322B0">
              <w:rPr>
                <w:rFonts w:ascii="Verdana" w:hAnsi="Verdana"/>
                <w:b/>
                <w:bCs/>
                <w:sz w:val="18"/>
                <w:szCs w:val="18"/>
              </w:rPr>
              <w:t xml:space="preserve">Prácticas profesionales()     Educación continua ()              Servicio social ()     Otro ()  </w:t>
            </w:r>
          </w:p>
        </w:tc>
      </w:tr>
    </w:tbl>
    <w:p w14:paraId="3DC07EB4" w14:textId="0722F07C" w:rsidR="00A2427B" w:rsidRDefault="00A2427B" w:rsidP="00A2427B">
      <w:pPr>
        <w:rPr>
          <w:rFonts w:ascii="Verdana" w:hAnsi="Verdana"/>
          <w:sz w:val="18"/>
          <w:szCs w:val="18"/>
        </w:rPr>
      </w:pPr>
    </w:p>
    <w:p w14:paraId="62708628" w14:textId="5D4A14B5" w:rsidR="007425D0" w:rsidRDefault="007425D0" w:rsidP="00A2427B">
      <w:pPr>
        <w:rPr>
          <w:rFonts w:ascii="Verdana" w:hAnsi="Verdana"/>
          <w:sz w:val="18"/>
          <w:szCs w:val="18"/>
        </w:rPr>
      </w:pPr>
    </w:p>
    <w:p w14:paraId="7E0954AB" w14:textId="7CB8C673" w:rsidR="007425D0" w:rsidRDefault="007425D0" w:rsidP="00A2427B">
      <w:pPr>
        <w:rPr>
          <w:rFonts w:ascii="Verdana" w:hAnsi="Verdana"/>
          <w:sz w:val="18"/>
          <w:szCs w:val="18"/>
        </w:rPr>
      </w:pPr>
    </w:p>
    <w:p w14:paraId="57A23332" w14:textId="50BBA471" w:rsidR="007425D0" w:rsidRDefault="007425D0" w:rsidP="00A2427B">
      <w:pPr>
        <w:rPr>
          <w:rFonts w:ascii="Verdana" w:hAnsi="Verdana"/>
          <w:sz w:val="18"/>
          <w:szCs w:val="18"/>
        </w:rPr>
      </w:pPr>
    </w:p>
    <w:p w14:paraId="49A062CF" w14:textId="0BFFAA10" w:rsidR="007425D0" w:rsidRDefault="007425D0" w:rsidP="00A2427B">
      <w:pPr>
        <w:rPr>
          <w:rFonts w:ascii="Verdana" w:hAnsi="Verdana"/>
          <w:sz w:val="18"/>
          <w:szCs w:val="18"/>
        </w:rPr>
      </w:pPr>
    </w:p>
    <w:p w14:paraId="6A2BEE8B" w14:textId="0C685C3C" w:rsidR="007425D0" w:rsidRDefault="007425D0" w:rsidP="00A2427B">
      <w:pPr>
        <w:rPr>
          <w:rFonts w:ascii="Verdana" w:hAnsi="Verdana"/>
          <w:sz w:val="18"/>
          <w:szCs w:val="18"/>
        </w:rPr>
      </w:pPr>
    </w:p>
    <w:p w14:paraId="1AA71FAC" w14:textId="496C778E" w:rsidR="007425D0" w:rsidRDefault="007425D0" w:rsidP="00A2427B">
      <w:pPr>
        <w:rPr>
          <w:rFonts w:ascii="Verdana" w:hAnsi="Verdana"/>
          <w:sz w:val="18"/>
          <w:szCs w:val="18"/>
        </w:rPr>
      </w:pPr>
    </w:p>
    <w:p w14:paraId="6133590D" w14:textId="53FEDFCB" w:rsidR="007425D0" w:rsidRDefault="007425D0" w:rsidP="00A2427B">
      <w:pPr>
        <w:rPr>
          <w:rFonts w:ascii="Verdana" w:hAnsi="Verdana"/>
          <w:sz w:val="18"/>
          <w:szCs w:val="18"/>
        </w:rPr>
      </w:pPr>
    </w:p>
    <w:p w14:paraId="73DC5612" w14:textId="2680260C" w:rsidR="007425D0" w:rsidRDefault="007425D0" w:rsidP="00A2427B">
      <w:pPr>
        <w:rPr>
          <w:rFonts w:ascii="Verdana" w:hAnsi="Verdana"/>
          <w:sz w:val="18"/>
          <w:szCs w:val="18"/>
        </w:rPr>
      </w:pPr>
    </w:p>
    <w:p w14:paraId="1D404F7C" w14:textId="77777777" w:rsidR="007425D0" w:rsidRPr="00C23590" w:rsidRDefault="007425D0" w:rsidP="00A2427B">
      <w:pPr>
        <w:rPr>
          <w:rFonts w:ascii="Verdana" w:hAnsi="Verdana"/>
          <w:sz w:val="18"/>
          <w:szCs w:val="18"/>
        </w:rPr>
      </w:pPr>
    </w:p>
    <w:p w14:paraId="09F3E466" w14:textId="2E770738" w:rsidR="005D1D44" w:rsidRDefault="005D1D44" w:rsidP="005D1D44">
      <w:pPr>
        <w:ind w:left="-567"/>
        <w:jc w:val="center"/>
        <w:rPr>
          <w:rFonts w:ascii="Verdana" w:hAnsi="Verdana"/>
          <w:b/>
          <w:sz w:val="18"/>
          <w:szCs w:val="18"/>
        </w:rPr>
      </w:pPr>
      <w:r w:rsidRPr="005400C8">
        <w:rPr>
          <w:rFonts w:ascii="Verdana" w:hAnsi="Verdana"/>
          <w:b/>
          <w:sz w:val="18"/>
          <w:szCs w:val="18"/>
        </w:rPr>
        <w:t>Especifique el Campo de Formación Académica: (marcar solo una)</w:t>
      </w:r>
    </w:p>
    <w:p w14:paraId="275CB70D" w14:textId="77777777" w:rsidR="00765DB9" w:rsidRPr="005400C8" w:rsidRDefault="00765DB9" w:rsidP="005D1D44">
      <w:pPr>
        <w:ind w:left="-567"/>
        <w:jc w:val="center"/>
        <w:rPr>
          <w:rFonts w:ascii="Verdana" w:hAnsi="Verdana"/>
          <w:b/>
          <w:sz w:val="18"/>
          <w:szCs w:val="18"/>
        </w:rPr>
      </w:pPr>
    </w:p>
    <w:tbl>
      <w:tblPr>
        <w:tblW w:w="96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"/>
        <w:gridCol w:w="4394"/>
        <w:gridCol w:w="492"/>
      </w:tblGrid>
      <w:tr w:rsidR="005D1D44" w:rsidRPr="005400C8" w14:paraId="32DC9F5F" w14:textId="77777777" w:rsidTr="009155C0">
        <w:trPr>
          <w:trHeight w:val="208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CC08" w14:textId="77777777" w:rsidR="005D1D44" w:rsidRPr="005400C8" w:rsidRDefault="005D1D44" w:rsidP="00F23EC0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 w:rsidRPr="005400C8">
              <w:rPr>
                <w:rFonts w:ascii="Verdana" w:hAnsi="Verdana" w:cs="Tahoma"/>
                <w:sz w:val="18"/>
                <w:szCs w:val="18"/>
              </w:rPr>
              <w:t>Educación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D94AD7" w14:textId="77777777" w:rsidR="005D1D44" w:rsidRPr="005400C8" w:rsidRDefault="005D1D44" w:rsidP="00F23EC0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18DE5E" w14:textId="77777777" w:rsidR="005D1D44" w:rsidRPr="005400C8" w:rsidRDefault="005D1D44" w:rsidP="00F23EC0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 w:rsidRPr="005400C8">
              <w:rPr>
                <w:rFonts w:ascii="Verdana" w:hAnsi="Verdana" w:cs="Tahoma"/>
                <w:sz w:val="18"/>
                <w:szCs w:val="18"/>
              </w:rPr>
              <w:t>Tecnologías de la Información y la Comunicación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781D5" w14:textId="77777777" w:rsidR="005D1D44" w:rsidRPr="005400C8" w:rsidRDefault="005D1D44" w:rsidP="00F23EC0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5D1D44" w:rsidRPr="005400C8" w14:paraId="35A15468" w14:textId="77777777" w:rsidTr="009155C0">
        <w:trPr>
          <w:trHeight w:val="256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DAD4EE" w14:textId="77777777" w:rsidR="005D1D44" w:rsidRPr="005400C8" w:rsidRDefault="005D1D44" w:rsidP="00F23EC0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 w:rsidRPr="005400C8">
              <w:rPr>
                <w:rFonts w:ascii="Verdana" w:hAnsi="Verdana" w:cs="Tahoma"/>
                <w:sz w:val="18"/>
                <w:szCs w:val="18"/>
              </w:rPr>
              <w:t>Artes y humanidades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278AFF" w14:textId="77777777" w:rsidR="005D1D44" w:rsidRPr="005400C8" w:rsidRDefault="005D1D44" w:rsidP="00F23EC0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C3EFE" w14:textId="77777777" w:rsidR="005D1D44" w:rsidRPr="005400C8" w:rsidRDefault="005D1D44" w:rsidP="00F23EC0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 w:rsidRPr="005400C8">
              <w:rPr>
                <w:rFonts w:ascii="Verdana" w:hAnsi="Verdana" w:cs="Tahoma"/>
                <w:sz w:val="18"/>
                <w:szCs w:val="18"/>
              </w:rPr>
              <w:t xml:space="preserve">Ingeniería, Manufactura y Construcción 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94E66" w14:textId="77777777" w:rsidR="005D1D44" w:rsidRPr="005400C8" w:rsidRDefault="005D1D44" w:rsidP="00F23EC0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D1D44" w:rsidRPr="005400C8" w14:paraId="2EBDC593" w14:textId="77777777" w:rsidTr="009155C0">
        <w:trPr>
          <w:trHeight w:val="276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2FD9D9" w14:textId="77777777" w:rsidR="005D1D44" w:rsidRPr="005400C8" w:rsidRDefault="005D1D44" w:rsidP="00F23EC0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  <w:lang w:val="es-MX"/>
              </w:rPr>
            </w:pPr>
            <w:r w:rsidRPr="005400C8">
              <w:rPr>
                <w:rFonts w:ascii="Verdana" w:hAnsi="Verdana" w:cs="Tahoma"/>
                <w:sz w:val="18"/>
                <w:szCs w:val="18"/>
                <w:lang w:val="es-MX"/>
              </w:rPr>
              <w:t>Ciencias Sociales y derecho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C518ED" w14:textId="77777777" w:rsidR="005D1D44" w:rsidRPr="005400C8" w:rsidRDefault="005D1D44" w:rsidP="00F23EC0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59ED54" w14:textId="77777777" w:rsidR="005D1D44" w:rsidRPr="005400C8" w:rsidRDefault="005D1D44" w:rsidP="00F23EC0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  <w:lang w:val="es-MX"/>
              </w:rPr>
            </w:pPr>
            <w:r w:rsidRPr="005400C8">
              <w:rPr>
                <w:rFonts w:ascii="Verdana" w:hAnsi="Verdana" w:cs="Tahoma"/>
                <w:sz w:val="18"/>
                <w:szCs w:val="18"/>
                <w:lang w:val="es-MX"/>
              </w:rPr>
              <w:t>Agronomía y Veterinaria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26FF4" w14:textId="77777777" w:rsidR="005D1D44" w:rsidRPr="005400C8" w:rsidRDefault="005D1D44" w:rsidP="00F23EC0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5D1D44" w:rsidRPr="005400C8" w14:paraId="09E8EDC6" w14:textId="77777777" w:rsidTr="009155C0">
        <w:trPr>
          <w:trHeight w:val="276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515B63" w14:textId="77777777" w:rsidR="005D1D44" w:rsidRPr="005400C8" w:rsidRDefault="005D1D44" w:rsidP="00F23EC0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 w:rsidRPr="005400C8">
              <w:rPr>
                <w:rFonts w:ascii="Verdana" w:hAnsi="Verdana" w:cs="Tahoma"/>
                <w:sz w:val="18"/>
                <w:szCs w:val="18"/>
              </w:rPr>
              <w:t>Administración y negocios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2BCDA3" w14:textId="77777777" w:rsidR="005D1D44" w:rsidRPr="005400C8" w:rsidRDefault="005D1D44" w:rsidP="00F23EC0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7CDCE7" w14:textId="77777777" w:rsidR="005D1D44" w:rsidRPr="005400C8" w:rsidRDefault="005D1D44" w:rsidP="00F23EC0">
            <w:pPr>
              <w:pStyle w:val="Textoindependiente21"/>
              <w:snapToGrid w:val="0"/>
              <w:rPr>
                <w:rFonts w:ascii="Verdana" w:hAnsi="Verdana" w:cs="Tahoma"/>
                <w:sz w:val="18"/>
                <w:szCs w:val="18"/>
              </w:rPr>
            </w:pPr>
            <w:r w:rsidRPr="005400C8">
              <w:rPr>
                <w:rFonts w:ascii="Verdana" w:hAnsi="Verdana" w:cs="Tahoma"/>
                <w:sz w:val="18"/>
                <w:szCs w:val="18"/>
              </w:rPr>
              <w:t>Ciencias de la Salud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358F7" w14:textId="77777777" w:rsidR="005D1D44" w:rsidRPr="005400C8" w:rsidRDefault="005D1D44" w:rsidP="00F23EC0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5D1D44" w:rsidRPr="00117351" w14:paraId="1B03501A" w14:textId="77777777" w:rsidTr="009155C0">
        <w:trPr>
          <w:trHeight w:val="276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F689F0" w14:textId="77777777" w:rsidR="005D1D44" w:rsidRPr="005400C8" w:rsidRDefault="005D1D44" w:rsidP="00F23EC0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 w:rsidRPr="005400C8">
              <w:rPr>
                <w:rFonts w:ascii="Verdana" w:hAnsi="Verdana" w:cs="Tahoma"/>
                <w:sz w:val="18"/>
                <w:szCs w:val="18"/>
              </w:rPr>
              <w:t>Ciencias Naturales , Matemáticas y Estadística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16A131" w14:textId="77777777" w:rsidR="005D1D44" w:rsidRPr="005400C8" w:rsidRDefault="005D1D44" w:rsidP="00F23EC0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32A8F1" w14:textId="77777777" w:rsidR="005D1D44" w:rsidRPr="005400C8" w:rsidRDefault="005D1D44" w:rsidP="00F23EC0">
            <w:pPr>
              <w:pStyle w:val="Textoindependiente21"/>
              <w:snapToGrid w:val="0"/>
              <w:rPr>
                <w:rFonts w:ascii="Verdana" w:hAnsi="Verdana" w:cs="Tahoma"/>
                <w:sz w:val="18"/>
                <w:szCs w:val="18"/>
              </w:rPr>
            </w:pPr>
            <w:r w:rsidRPr="005400C8">
              <w:rPr>
                <w:rFonts w:ascii="Verdana" w:hAnsi="Verdana" w:cs="Tahoma"/>
                <w:sz w:val="18"/>
                <w:szCs w:val="18"/>
              </w:rPr>
              <w:t>Servicios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82514" w14:textId="77777777" w:rsidR="005D1D44" w:rsidRPr="00117351" w:rsidRDefault="005D1D44" w:rsidP="00F23EC0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14:paraId="1E05F522" w14:textId="6E59303B" w:rsidR="005D1D44" w:rsidRDefault="005D1D44" w:rsidP="00A2427B">
      <w:pPr>
        <w:jc w:val="center"/>
        <w:rPr>
          <w:rFonts w:ascii="Verdana" w:hAnsi="Verdana"/>
          <w:b/>
          <w:sz w:val="18"/>
          <w:szCs w:val="18"/>
        </w:rPr>
      </w:pPr>
    </w:p>
    <w:p w14:paraId="1CC9A55F" w14:textId="0ABAEC63" w:rsidR="00A2427B" w:rsidRDefault="00A2427B" w:rsidP="00A2427B">
      <w:pPr>
        <w:jc w:val="center"/>
        <w:rPr>
          <w:rFonts w:ascii="Verdana" w:hAnsi="Verdana"/>
          <w:b/>
          <w:sz w:val="18"/>
          <w:szCs w:val="18"/>
        </w:rPr>
      </w:pPr>
      <w:r w:rsidRPr="00C23590">
        <w:rPr>
          <w:rFonts w:ascii="Verdana" w:hAnsi="Verdana"/>
          <w:b/>
          <w:sz w:val="18"/>
          <w:szCs w:val="18"/>
        </w:rPr>
        <w:t>Especifique el área:</w:t>
      </w:r>
      <w:r w:rsidR="00DB012E" w:rsidRPr="00DB012E">
        <w:rPr>
          <w:rFonts w:ascii="Verdana" w:hAnsi="Verdana"/>
          <w:b/>
          <w:sz w:val="18"/>
          <w:szCs w:val="18"/>
        </w:rPr>
        <w:t xml:space="preserve"> </w:t>
      </w:r>
      <w:r w:rsidR="00DB012E">
        <w:rPr>
          <w:rFonts w:ascii="Verdana" w:hAnsi="Verdana"/>
          <w:b/>
          <w:sz w:val="18"/>
          <w:szCs w:val="18"/>
        </w:rPr>
        <w:t>(marcar solo una)</w:t>
      </w:r>
    </w:p>
    <w:p w14:paraId="400B3FE5" w14:textId="77777777" w:rsidR="00096334" w:rsidRPr="00C23590" w:rsidRDefault="00096334" w:rsidP="00A2427B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W w:w="0" w:type="auto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1"/>
        <w:gridCol w:w="567"/>
        <w:gridCol w:w="4541"/>
        <w:gridCol w:w="536"/>
      </w:tblGrid>
      <w:tr w:rsidR="005A0026" w:rsidRPr="00C23590" w14:paraId="709CE55B" w14:textId="77777777" w:rsidTr="00C23590">
        <w:trPr>
          <w:trHeight w:val="208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D9E927" w14:textId="0D764015" w:rsidR="005A0026" w:rsidRPr="00117351" w:rsidRDefault="005A0026" w:rsidP="005A0026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 w:rsidRPr="00117351">
              <w:rPr>
                <w:rFonts w:ascii="Verdana" w:hAnsi="Verdana" w:cs="Tahoma"/>
                <w:sz w:val="18"/>
                <w:szCs w:val="18"/>
              </w:rPr>
              <w:t>Ingeniería Química, Polímeros, Ingeniería Ambiental, Química</w:t>
            </w:r>
            <w:r>
              <w:rPr>
                <w:rFonts w:ascii="Verdana" w:hAnsi="Verdana" w:cs="Tahoma"/>
                <w:sz w:val="18"/>
                <w:szCs w:val="18"/>
              </w:rPr>
              <w:t>, Ciencias de la Tierra</w:t>
            </w:r>
            <w:r w:rsidR="00096334">
              <w:rPr>
                <w:rFonts w:ascii="Verdana" w:hAnsi="Verdana" w:cs="Tahoma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D26D7D" w14:textId="77777777" w:rsidR="005A0026" w:rsidRPr="00117351" w:rsidRDefault="005A0026" w:rsidP="005A0026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BF12AE" w14:textId="493AC801" w:rsidR="005A0026" w:rsidRPr="00117351" w:rsidRDefault="005A0026" w:rsidP="005A0026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 w:rsidRPr="00117351">
              <w:rPr>
                <w:rFonts w:ascii="Verdana" w:hAnsi="Verdana" w:cs="Tahoma"/>
                <w:sz w:val="18"/>
                <w:szCs w:val="18"/>
              </w:rPr>
              <w:t>Ingeniería Eléctrica, Ingeniería Electrónica</w:t>
            </w:r>
            <w:r w:rsidR="00096334">
              <w:rPr>
                <w:rFonts w:ascii="Verdana" w:hAnsi="Verdana" w:cs="Tahoma"/>
                <w:sz w:val="18"/>
                <w:szCs w:val="18"/>
              </w:rPr>
              <w:t>.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C4E84" w14:textId="77777777" w:rsidR="005A0026" w:rsidRPr="00C23590" w:rsidRDefault="005A0026" w:rsidP="005A0026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5A0026" w:rsidRPr="00C23590" w14:paraId="495C24F4" w14:textId="77777777" w:rsidTr="00C23590">
        <w:trPr>
          <w:trHeight w:val="256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17D83B" w14:textId="6D3448DE" w:rsidR="005A0026" w:rsidRPr="00117351" w:rsidRDefault="005A0026" w:rsidP="005A0026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 w:rsidRPr="00117351">
              <w:rPr>
                <w:rFonts w:ascii="Verdana" w:hAnsi="Verdana" w:cs="Tahoma"/>
                <w:sz w:val="18"/>
                <w:szCs w:val="18"/>
              </w:rPr>
              <w:t>Ciencias de la Computación</w:t>
            </w:r>
            <w:r>
              <w:rPr>
                <w:rFonts w:ascii="Verdana" w:hAnsi="Verdana" w:cs="Tahoma"/>
                <w:sz w:val="18"/>
                <w:szCs w:val="18"/>
              </w:rPr>
              <w:t>, Informática, Sistemas Computacionales</w:t>
            </w:r>
            <w:r w:rsidR="00096334">
              <w:rPr>
                <w:rFonts w:ascii="Verdana" w:hAnsi="Verdana" w:cs="Tahoma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CF3929" w14:textId="77777777" w:rsidR="005A0026" w:rsidRPr="00117351" w:rsidRDefault="005A0026" w:rsidP="005A0026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D098AF" w14:textId="0225CC8E" w:rsidR="005A0026" w:rsidRPr="00117351" w:rsidRDefault="005A0026" w:rsidP="005A0026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 w:rsidRPr="00117351">
              <w:rPr>
                <w:rFonts w:ascii="Verdana" w:hAnsi="Verdana" w:cs="Tahoma"/>
                <w:sz w:val="18"/>
                <w:szCs w:val="18"/>
              </w:rPr>
              <w:t>Administración, Planificación, Desarrollo Regional, Ingeniería Administrativa, Ingeniería Industrial</w:t>
            </w:r>
            <w:r w:rsidR="00096334">
              <w:rPr>
                <w:rFonts w:ascii="Verdana" w:hAnsi="Verdana" w:cs="Tahoma"/>
                <w:sz w:val="18"/>
                <w:szCs w:val="18"/>
              </w:rPr>
              <w:t>.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53A8" w14:textId="77777777" w:rsidR="005A0026" w:rsidRPr="00C23590" w:rsidRDefault="005A0026" w:rsidP="005A0026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A0026" w:rsidRPr="00C23590" w14:paraId="7AF7EA5E" w14:textId="77777777" w:rsidTr="00C23590">
        <w:trPr>
          <w:trHeight w:val="276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028512" w14:textId="5E8BA628" w:rsidR="005A0026" w:rsidRPr="00117351" w:rsidRDefault="005A0026" w:rsidP="005A0026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  <w:lang w:val="es-MX"/>
              </w:rPr>
            </w:pPr>
            <w:r w:rsidRPr="00117351">
              <w:rPr>
                <w:rFonts w:ascii="Verdana" w:hAnsi="Verdana" w:cs="Tahoma"/>
                <w:sz w:val="18"/>
                <w:szCs w:val="18"/>
              </w:rPr>
              <w:t>Ingeniería Bioquímica, Ciencias de los Alimentos</w:t>
            </w:r>
            <w:r>
              <w:rPr>
                <w:rFonts w:ascii="Verdana" w:hAnsi="Verdana" w:cs="Tahoma"/>
                <w:sz w:val="18"/>
                <w:szCs w:val="18"/>
              </w:rPr>
              <w:t>, Biotecnología</w:t>
            </w:r>
            <w:r w:rsidR="00096334">
              <w:rPr>
                <w:rFonts w:ascii="Verdana" w:hAnsi="Verdana" w:cs="Tahoma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B7FAF9" w14:textId="77777777" w:rsidR="005A0026" w:rsidRPr="00117351" w:rsidRDefault="005A0026" w:rsidP="005A0026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2410FB" w14:textId="16DE826E" w:rsidR="005A0026" w:rsidRPr="00117351" w:rsidRDefault="005A0026" w:rsidP="005A0026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  <w:lang w:val="es-MX"/>
              </w:rPr>
            </w:pPr>
            <w:r w:rsidRPr="00117351">
              <w:rPr>
                <w:rFonts w:ascii="Verdana" w:hAnsi="Verdana" w:cs="Tahoma"/>
                <w:sz w:val="18"/>
                <w:szCs w:val="18"/>
              </w:rPr>
              <w:t>Ingeniería Mecánica, Ingeniería  Mecatrónica, Metalurgia, Materiales</w:t>
            </w:r>
            <w:r w:rsidR="00096334">
              <w:rPr>
                <w:rFonts w:ascii="Verdana" w:hAnsi="Verdana" w:cs="Tahoma"/>
                <w:sz w:val="18"/>
                <w:szCs w:val="18"/>
              </w:rPr>
              <w:t>.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C1D97" w14:textId="77777777" w:rsidR="005A0026" w:rsidRPr="00C23590" w:rsidRDefault="005A0026" w:rsidP="005A0026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5A0026" w:rsidRPr="00C23590" w14:paraId="6BD458E6" w14:textId="77777777" w:rsidTr="00C23590">
        <w:trPr>
          <w:trHeight w:val="276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E7180E" w14:textId="31532863" w:rsidR="005A0026" w:rsidRPr="00117351" w:rsidRDefault="005A0026" w:rsidP="005A0026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 w:rsidRPr="00117351">
              <w:rPr>
                <w:rFonts w:ascii="Verdana" w:hAnsi="Verdana" w:cs="Tahoma"/>
                <w:sz w:val="18"/>
                <w:szCs w:val="18"/>
              </w:rPr>
              <w:t>Ciencias Agropecuarias, Ciencias del Mar</w:t>
            </w:r>
            <w:r>
              <w:rPr>
                <w:rFonts w:ascii="Verdana" w:hAnsi="Verdana" w:cs="Tahoma"/>
                <w:sz w:val="18"/>
                <w:szCs w:val="18"/>
              </w:rPr>
              <w:t>, Agrícolas y forestales</w:t>
            </w:r>
            <w:r w:rsidR="00096334">
              <w:rPr>
                <w:rFonts w:ascii="Verdana" w:hAnsi="Verdana" w:cs="Tahoma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9286F6" w14:textId="77777777" w:rsidR="005A0026" w:rsidRPr="00117351" w:rsidRDefault="005A0026" w:rsidP="005A0026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5055D9" w14:textId="4B7D0D48" w:rsidR="005A0026" w:rsidRPr="00117351" w:rsidRDefault="005A0026" w:rsidP="005A0026">
            <w:pPr>
              <w:pStyle w:val="Textoindependiente21"/>
              <w:snapToGrid w:val="0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Ciencias de la Educación</w:t>
            </w:r>
            <w:r w:rsidR="00096334">
              <w:rPr>
                <w:rFonts w:ascii="Verdana" w:hAnsi="Verdana" w:cs="Tahoma"/>
                <w:sz w:val="18"/>
                <w:szCs w:val="18"/>
              </w:rPr>
              <w:t>.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A2E6F" w14:textId="77777777" w:rsidR="005A0026" w:rsidRPr="00C23590" w:rsidRDefault="005A0026" w:rsidP="005A0026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DB012E" w:rsidRPr="00C23590" w14:paraId="0A0C7957" w14:textId="77777777" w:rsidTr="00C23590">
        <w:trPr>
          <w:trHeight w:val="276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E3A6D9" w14:textId="695CDE25" w:rsidR="00DB012E" w:rsidRPr="00117351" w:rsidRDefault="00DB012E" w:rsidP="005A0026">
            <w:pPr>
              <w:pStyle w:val="Textoindependiente21"/>
              <w:snapToGrid w:val="0"/>
              <w:contextualSpacing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Ciencia, tecnología, ingeniería y matemáticas (STEM)</w:t>
            </w:r>
            <w:r w:rsidR="00096334">
              <w:rPr>
                <w:rFonts w:ascii="Verdana" w:hAnsi="Verdana" w:cs="Tahoma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84AC13" w14:textId="77777777" w:rsidR="00DB012E" w:rsidRPr="00117351" w:rsidRDefault="00DB012E" w:rsidP="005A0026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CA1531" w14:textId="77777777" w:rsidR="00DB012E" w:rsidRDefault="00DB012E" w:rsidP="005A0026">
            <w:pPr>
              <w:pStyle w:val="Textoindependiente21"/>
              <w:snapToGrid w:val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BCCCC" w14:textId="77777777" w:rsidR="00DB012E" w:rsidRPr="00C23590" w:rsidRDefault="00DB012E" w:rsidP="005A0026">
            <w:pPr>
              <w:pStyle w:val="Textoindependiente21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14:paraId="4C636411" w14:textId="2B14F9CE" w:rsidR="00A2427B" w:rsidRDefault="00A2427B" w:rsidP="00A2427B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514AD042" w14:textId="6E20AF14" w:rsidR="00D028D4" w:rsidRDefault="00F23EC0" w:rsidP="00A2427B">
      <w:pPr>
        <w:jc w:val="center"/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 w:cs="Tahoma"/>
          <w:b/>
          <w:bCs/>
          <w:sz w:val="18"/>
          <w:szCs w:val="18"/>
        </w:rPr>
        <w:t xml:space="preserve">Especifique el nivel de madurez </w:t>
      </w:r>
      <w:r w:rsidR="007425D0" w:rsidRPr="007425D0">
        <w:rPr>
          <w:rFonts w:ascii="Verdana" w:hAnsi="Verdana" w:cs="Tahoma"/>
          <w:bCs/>
          <w:sz w:val="18"/>
          <w:szCs w:val="18"/>
        </w:rPr>
        <w:t>(marcar con una x)</w:t>
      </w:r>
    </w:p>
    <w:p w14:paraId="704EED05" w14:textId="77777777" w:rsidR="00F92A46" w:rsidRDefault="00F92A46" w:rsidP="00F92A46">
      <w:pPr>
        <w:rPr>
          <w:rFonts w:ascii="Verdana" w:hAnsi="Verdana" w:cs="Tahoma"/>
          <w:b/>
          <w:bCs/>
          <w:sz w:val="18"/>
          <w:szCs w:val="18"/>
        </w:rPr>
      </w:pPr>
    </w:p>
    <w:p w14:paraId="09132E1C" w14:textId="4F78E693" w:rsidR="00D028D4" w:rsidRDefault="000A016E" w:rsidP="007425D0">
      <w:pPr>
        <w:tabs>
          <w:tab w:val="left" w:pos="1320"/>
        </w:tabs>
        <w:rPr>
          <w:rFonts w:ascii="Verdana" w:hAnsi="Verdana" w:cs="Tahoma"/>
          <w:b/>
          <w:bCs/>
          <w:sz w:val="18"/>
          <w:szCs w:val="18"/>
        </w:rPr>
      </w:pPr>
      <w:r w:rsidRPr="000A016E">
        <w:rPr>
          <w:noProof/>
          <w:lang w:eastAsia="es-MX"/>
        </w:rPr>
        <w:drawing>
          <wp:inline distT="0" distB="0" distL="0" distR="0" wp14:anchorId="3F814047" wp14:editId="607F6131">
            <wp:extent cx="6120765" cy="3422243"/>
            <wp:effectExtent l="0" t="0" r="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422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D09B6" w14:textId="0D1B3E59" w:rsidR="00F90A39" w:rsidRDefault="00F90A39" w:rsidP="00A2427B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69338949" w14:textId="186E73A5" w:rsidR="00B77475" w:rsidRDefault="00B77475" w:rsidP="00A2427B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60572CC6" w14:textId="4D303106" w:rsidR="00B77475" w:rsidRDefault="00B77475" w:rsidP="00A2427B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4CD587EC" w14:textId="21FB6A7C" w:rsidR="00B77475" w:rsidRDefault="00B77475" w:rsidP="00A2427B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4530ED97" w14:textId="37BA4CD9" w:rsidR="00B77475" w:rsidRDefault="00B77475" w:rsidP="00A2427B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0122F5E1" w14:textId="2FEFB47D" w:rsidR="00B77475" w:rsidRDefault="00B77475" w:rsidP="00A2427B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19EBDF2D" w14:textId="0C7B20F3" w:rsidR="00B77475" w:rsidRDefault="00B77475" w:rsidP="00A2427B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6AABD248" w14:textId="16722E21" w:rsidR="00B77475" w:rsidRDefault="00B77475" w:rsidP="00A2427B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356054CC" w14:textId="4D0D0D9C" w:rsidR="00B77475" w:rsidRDefault="00B77475" w:rsidP="00A2427B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08CFE966" w14:textId="1C39BC44" w:rsidR="00B77475" w:rsidRDefault="00B77475" w:rsidP="00A2427B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6DF84E73" w14:textId="17428036" w:rsidR="00B77475" w:rsidRDefault="00B77475" w:rsidP="00A2427B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48D1F92D" w14:textId="77777777" w:rsidR="00B77475" w:rsidRDefault="00B77475" w:rsidP="00A2427B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0430BA60" w14:textId="3A2F1788" w:rsidR="00F90A39" w:rsidRDefault="00F92A46" w:rsidP="00A2427B">
      <w:pPr>
        <w:jc w:val="center"/>
        <w:rPr>
          <w:rFonts w:ascii="Verdana" w:hAnsi="Verdana" w:cs="Tahoma"/>
          <w:b/>
          <w:bCs/>
          <w:sz w:val="18"/>
          <w:szCs w:val="18"/>
        </w:rPr>
      </w:pPr>
      <w:r w:rsidRPr="00F92A46">
        <w:rPr>
          <w:noProof/>
          <w:lang w:eastAsia="es-MX"/>
        </w:rPr>
        <w:drawing>
          <wp:inline distT="0" distB="0" distL="0" distR="0" wp14:anchorId="699C4ED8" wp14:editId="64C23B38">
            <wp:extent cx="6120765" cy="972088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972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46705" w14:textId="0ABC9908" w:rsidR="00F90A39" w:rsidRDefault="00F90A39" w:rsidP="00A2427B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004784E7" w14:textId="507CFE03" w:rsidR="00F90A39" w:rsidRDefault="00F90A39" w:rsidP="00A2427B">
      <w:pPr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1C02CB67" w14:textId="77777777" w:rsidR="00A2427B" w:rsidRPr="00C23590" w:rsidRDefault="00A2427B" w:rsidP="00A2427B">
      <w:pPr>
        <w:jc w:val="center"/>
        <w:rPr>
          <w:rFonts w:ascii="Verdana" w:hAnsi="Verdana" w:cs="Tahoma"/>
          <w:b/>
          <w:bCs/>
          <w:sz w:val="18"/>
          <w:szCs w:val="18"/>
        </w:rPr>
      </w:pPr>
      <w:r w:rsidRPr="00C23590">
        <w:rPr>
          <w:rFonts w:ascii="Verdana" w:hAnsi="Verdana" w:cs="Tahoma"/>
          <w:b/>
          <w:bCs/>
          <w:sz w:val="18"/>
          <w:szCs w:val="18"/>
        </w:rPr>
        <w:t>Profesores Colaboradores en el Prototipo</w:t>
      </w:r>
    </w:p>
    <w:p w14:paraId="280C417E" w14:textId="44EDA56D" w:rsidR="00A2427B" w:rsidRDefault="00A2427B" w:rsidP="00A2427B">
      <w:pPr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horzAnchor="margin" w:tblpXSpec="center" w:tblpY="191"/>
        <w:tblW w:w="9812" w:type="dxa"/>
        <w:tblLayout w:type="fixed"/>
        <w:tblLook w:val="0000" w:firstRow="0" w:lastRow="0" w:firstColumn="0" w:lastColumn="0" w:noHBand="0" w:noVBand="0"/>
      </w:tblPr>
      <w:tblGrid>
        <w:gridCol w:w="2083"/>
        <w:gridCol w:w="464"/>
        <w:gridCol w:w="283"/>
        <w:gridCol w:w="1560"/>
        <w:gridCol w:w="425"/>
        <w:gridCol w:w="425"/>
        <w:gridCol w:w="567"/>
        <w:gridCol w:w="284"/>
        <w:gridCol w:w="283"/>
        <w:gridCol w:w="425"/>
        <w:gridCol w:w="1134"/>
        <w:gridCol w:w="1276"/>
        <w:gridCol w:w="603"/>
      </w:tblGrid>
      <w:tr w:rsidR="00FE3CA3" w:rsidRPr="00117351" w14:paraId="1A11DC23" w14:textId="77777777" w:rsidTr="00F23EC0">
        <w:trPr>
          <w:trHeight w:val="291"/>
        </w:trPr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C6279E" w14:textId="77777777" w:rsidR="00FE3CA3" w:rsidRPr="002E55C6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 w:rsidRPr="002E55C6">
              <w:rPr>
                <w:rFonts w:ascii="Verdana" w:hAnsi="Verdana" w:cs="Tahoma"/>
                <w:b/>
                <w:sz w:val="10"/>
                <w:szCs w:val="10"/>
              </w:rPr>
              <w:t>NOMBRE Y FIRMA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EAAE58" w14:textId="77777777" w:rsidR="00FE3CA3" w:rsidRPr="00362D14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b/>
                <w:sz w:val="8"/>
                <w:szCs w:val="8"/>
              </w:rPr>
            </w:pPr>
            <w:r w:rsidRPr="00362D14">
              <w:rPr>
                <w:rFonts w:ascii="Verdana" w:hAnsi="Verdana" w:cs="Tahoma"/>
                <w:b/>
                <w:sz w:val="8"/>
                <w:szCs w:val="8"/>
              </w:rPr>
              <w:t xml:space="preserve">PROFESOR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2F268F" w14:textId="77777777" w:rsidR="00FE3CA3" w:rsidRPr="002E55C6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 w:rsidRPr="002E55C6">
              <w:rPr>
                <w:rFonts w:ascii="Verdana" w:hAnsi="Verdana" w:cs="Tahoma"/>
                <w:b/>
                <w:sz w:val="10"/>
                <w:szCs w:val="10"/>
              </w:rPr>
              <w:t>CORREO ELECTRÓNICO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62E70574" w14:textId="77777777" w:rsidR="00FE3CA3" w:rsidRPr="002E55C6" w:rsidRDefault="00FE3CA3" w:rsidP="00F23EC0">
            <w:pPr>
              <w:pStyle w:val="Textoindependiente21"/>
              <w:snapToGrid w:val="0"/>
              <w:spacing w:line="360" w:lineRule="auto"/>
              <w:ind w:left="113" w:right="113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 w:rsidRPr="002E55C6">
              <w:rPr>
                <w:rFonts w:ascii="Verdana" w:hAnsi="Verdana" w:cs="Tahoma"/>
                <w:b/>
                <w:sz w:val="10"/>
                <w:szCs w:val="10"/>
              </w:rPr>
              <w:t xml:space="preserve">NIVEL </w:t>
            </w:r>
            <w:r>
              <w:rPr>
                <w:rFonts w:ascii="Verdana" w:hAnsi="Verdana" w:cs="Tahoma"/>
                <w:b/>
                <w:sz w:val="10"/>
                <w:szCs w:val="10"/>
              </w:rPr>
              <w:t>SNI</w:t>
            </w:r>
            <w:r w:rsidRPr="002E55C6">
              <w:rPr>
                <w:rFonts w:ascii="Verdana" w:hAnsi="Verdana" w:cs="Tahoma"/>
                <w:b/>
                <w:sz w:val="10"/>
                <w:szCs w:val="10"/>
              </w:rPr>
              <w:t>/</w:t>
            </w:r>
          </w:p>
          <w:p w14:paraId="53C92B40" w14:textId="77777777" w:rsidR="00FE3CA3" w:rsidRPr="002E55C6" w:rsidRDefault="00FE3CA3" w:rsidP="00F23EC0">
            <w:pPr>
              <w:pStyle w:val="Textoindependiente21"/>
              <w:snapToGrid w:val="0"/>
              <w:spacing w:line="360" w:lineRule="auto"/>
              <w:ind w:left="113" w:right="113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proofErr w:type="spellStart"/>
            <w:r w:rsidRPr="002E55C6">
              <w:rPr>
                <w:rFonts w:ascii="Verdana" w:hAnsi="Verdana" w:cs="Tahoma"/>
                <w:b/>
                <w:sz w:val="10"/>
                <w:szCs w:val="10"/>
              </w:rPr>
              <w:t>N</w:t>
            </w:r>
            <w:r>
              <w:rPr>
                <w:rFonts w:ascii="Verdana" w:hAnsi="Verdana" w:cs="Tahoma"/>
                <w:b/>
                <w:sz w:val="10"/>
                <w:szCs w:val="10"/>
              </w:rPr>
              <w:t>o</w:t>
            </w:r>
            <w:r w:rsidRPr="002E55C6">
              <w:rPr>
                <w:rFonts w:ascii="Verdana" w:hAnsi="Verdana" w:cs="Tahoma"/>
                <w:b/>
                <w:sz w:val="10"/>
                <w:szCs w:val="10"/>
              </w:rPr>
              <w:t>.C.V.U</w:t>
            </w:r>
            <w:proofErr w:type="spellEnd"/>
            <w:r w:rsidRPr="002E55C6">
              <w:rPr>
                <w:rFonts w:ascii="Verdana" w:hAnsi="Verdana" w:cs="Tahoma"/>
                <w:b/>
                <w:sz w:val="10"/>
                <w:szCs w:val="10"/>
              </w:rPr>
              <w:t>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678D169B" w14:textId="77777777" w:rsidR="00FE3CA3" w:rsidRPr="002E55C6" w:rsidRDefault="00FE3CA3" w:rsidP="00F23EC0">
            <w:pPr>
              <w:pStyle w:val="Textoindependiente21"/>
              <w:snapToGrid w:val="0"/>
              <w:ind w:left="113" w:right="113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 w:rsidRPr="002E55C6">
              <w:rPr>
                <w:rFonts w:ascii="Verdana" w:hAnsi="Verdana" w:cs="Tahoma"/>
                <w:b/>
                <w:sz w:val="10"/>
                <w:szCs w:val="10"/>
              </w:rPr>
              <w:t>PERFIL PRODEP</w:t>
            </w:r>
            <w:r>
              <w:rPr>
                <w:rFonts w:ascii="Verdana" w:hAnsi="Verdana" w:cs="Tahoma"/>
                <w:b/>
                <w:sz w:val="10"/>
                <w:szCs w:val="10"/>
              </w:rPr>
              <w:t>:</w:t>
            </w:r>
          </w:p>
          <w:p w14:paraId="2AA928C7" w14:textId="77777777" w:rsidR="00FE3CA3" w:rsidRPr="00B909C6" w:rsidRDefault="00FE3CA3" w:rsidP="00F23EC0">
            <w:pPr>
              <w:pStyle w:val="Textoindependiente21"/>
              <w:ind w:left="113" w:right="113"/>
              <w:jc w:val="center"/>
              <w:rPr>
                <w:rFonts w:ascii="Verdana" w:hAnsi="Verdana" w:cs="Tahoma"/>
                <w:sz w:val="10"/>
                <w:szCs w:val="10"/>
              </w:rPr>
            </w:pPr>
            <w:r w:rsidRPr="00B909C6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368E266C" w14:textId="77777777" w:rsidR="00FE3CA3" w:rsidRPr="00B909C6" w:rsidRDefault="00FE3CA3" w:rsidP="00F23EC0">
            <w:pPr>
              <w:pStyle w:val="Textoindependiente21"/>
              <w:snapToGrid w:val="0"/>
              <w:ind w:left="113" w:right="113"/>
              <w:jc w:val="center"/>
              <w:rPr>
                <w:rFonts w:ascii="Arial Narrow" w:hAnsi="Arial Narrow" w:cs="Tahoma"/>
                <w:sz w:val="10"/>
                <w:szCs w:val="10"/>
              </w:rPr>
            </w:pPr>
            <w:r w:rsidRPr="00B909C6">
              <w:rPr>
                <w:rFonts w:ascii="Verdana" w:hAnsi="Verdana" w:cs="Tahoma"/>
                <w:b/>
                <w:sz w:val="10"/>
                <w:szCs w:val="10"/>
              </w:rPr>
              <w:t>NIVEL DE ESTUDIOS:</w:t>
            </w:r>
            <w:r w:rsidRPr="00B909C6">
              <w:rPr>
                <w:rFonts w:ascii="Arial Narrow" w:hAnsi="Arial Narrow" w:cs="Tahoma"/>
                <w:sz w:val="10"/>
                <w:szCs w:val="10"/>
              </w:rPr>
              <w:t xml:space="preserve"> L=Licenciatura, M=Maestría, D=Doctorado, PD=Posdoctorado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0664C5B2" w14:textId="77777777" w:rsidR="00FE3CA3" w:rsidRPr="002E55C6" w:rsidRDefault="00FE3CA3" w:rsidP="00F23EC0">
            <w:pPr>
              <w:pStyle w:val="Textoindependiente21"/>
              <w:snapToGrid w:val="0"/>
              <w:ind w:left="113" w:right="113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 w:rsidRPr="002E55C6">
              <w:rPr>
                <w:rFonts w:ascii="Verdana" w:hAnsi="Verdana" w:cs="Tahoma"/>
                <w:b/>
                <w:sz w:val="10"/>
                <w:szCs w:val="10"/>
              </w:rPr>
              <w:t>DISCAPACIDAD</w:t>
            </w:r>
            <w:r>
              <w:rPr>
                <w:rFonts w:ascii="Verdana" w:hAnsi="Verdana" w:cs="Tahoma"/>
                <w:b/>
                <w:sz w:val="10"/>
                <w:szCs w:val="10"/>
              </w:rPr>
              <w:t>:</w:t>
            </w:r>
            <w:r w:rsidRPr="002E55C6">
              <w:rPr>
                <w:rFonts w:ascii="Verdana" w:hAnsi="Verdana" w:cs="Tahoma"/>
                <w:b/>
                <w:sz w:val="10"/>
                <w:szCs w:val="10"/>
              </w:rPr>
              <w:t xml:space="preserve"> </w:t>
            </w:r>
            <w:r w:rsidRPr="00B909C6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6300E393" w14:textId="77777777" w:rsidR="00FE3CA3" w:rsidRPr="002E55C6" w:rsidRDefault="00FE3CA3" w:rsidP="00F23EC0">
            <w:pPr>
              <w:pStyle w:val="Textoindependiente21"/>
              <w:snapToGrid w:val="0"/>
              <w:ind w:left="113" w:right="113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 w:rsidRPr="002E55C6">
              <w:rPr>
                <w:rFonts w:ascii="Verdana" w:hAnsi="Verdana" w:cs="Tahoma"/>
                <w:b/>
                <w:sz w:val="10"/>
                <w:szCs w:val="10"/>
              </w:rPr>
              <w:t>ETNIA</w:t>
            </w:r>
            <w:r>
              <w:rPr>
                <w:rFonts w:ascii="Verdana" w:hAnsi="Verdana" w:cs="Tahoma"/>
                <w:b/>
                <w:sz w:val="10"/>
                <w:szCs w:val="10"/>
              </w:rPr>
              <w:t>:</w:t>
            </w:r>
            <w:r w:rsidRPr="002E55C6">
              <w:rPr>
                <w:rFonts w:ascii="Verdana" w:hAnsi="Verdana" w:cs="Tahoma"/>
                <w:b/>
                <w:sz w:val="10"/>
                <w:szCs w:val="10"/>
              </w:rPr>
              <w:t xml:space="preserve"> </w:t>
            </w:r>
            <w:r w:rsidRPr="00B909C6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34277B29" w14:textId="77777777" w:rsidR="00FE3CA3" w:rsidRDefault="00FE3CA3" w:rsidP="00F23EC0">
            <w:pPr>
              <w:rPr>
                <w:rFonts w:ascii="Verdana" w:hAnsi="Verdana"/>
                <w:bCs/>
                <w:sz w:val="10"/>
                <w:szCs w:val="10"/>
              </w:rPr>
            </w:pPr>
            <w:r w:rsidRPr="00B909C6">
              <w:rPr>
                <w:rFonts w:ascii="Verdana" w:eastAsiaTheme="minorHAnsi" w:hAnsi="Verdana" w:cstheme="minorBidi"/>
                <w:b/>
                <w:bCs/>
                <w:sz w:val="10"/>
                <w:szCs w:val="10"/>
                <w:lang w:eastAsia="en-US"/>
              </w:rPr>
              <w:t>SEXO:</w:t>
            </w:r>
            <w:r w:rsidRPr="00A20A9D">
              <w:rPr>
                <w:rFonts w:ascii="Verdana" w:hAnsi="Verdana"/>
                <w:b/>
                <w:bCs/>
                <w:sz w:val="10"/>
                <w:szCs w:val="10"/>
              </w:rPr>
              <w:t xml:space="preserve"> </w:t>
            </w:r>
            <w:r w:rsidRPr="00B909C6">
              <w:rPr>
                <w:rFonts w:ascii="Verdana" w:hAnsi="Verdana"/>
                <w:bCs/>
                <w:sz w:val="10"/>
                <w:szCs w:val="10"/>
              </w:rPr>
              <w:t>H = Hombre,</w:t>
            </w:r>
            <w:r>
              <w:rPr>
                <w:rFonts w:ascii="Verdana" w:hAnsi="Verdana"/>
                <w:bCs/>
                <w:sz w:val="10"/>
                <w:szCs w:val="10"/>
              </w:rPr>
              <w:t xml:space="preserve"> </w:t>
            </w:r>
            <w:r w:rsidRPr="00B909C6">
              <w:rPr>
                <w:rFonts w:ascii="Verdana" w:hAnsi="Verdana"/>
                <w:bCs/>
                <w:sz w:val="10"/>
                <w:szCs w:val="10"/>
              </w:rPr>
              <w:t>M = Mujer,</w:t>
            </w:r>
            <w:r>
              <w:rPr>
                <w:rFonts w:ascii="Verdana" w:hAnsi="Verdana"/>
                <w:bCs/>
                <w:sz w:val="10"/>
                <w:szCs w:val="10"/>
              </w:rPr>
              <w:t xml:space="preserve">    </w:t>
            </w:r>
          </w:p>
          <w:p w14:paraId="69AC97ED" w14:textId="77777777" w:rsidR="00FE3CA3" w:rsidRPr="00B909C6" w:rsidRDefault="00FE3CA3" w:rsidP="00F23EC0">
            <w:pPr>
              <w:rPr>
                <w:rFonts w:ascii="Verdana" w:hAnsi="Verdana"/>
                <w:bCs/>
                <w:sz w:val="10"/>
                <w:szCs w:val="10"/>
              </w:rPr>
            </w:pPr>
            <w:r>
              <w:rPr>
                <w:rFonts w:ascii="Verdana" w:hAnsi="Verdana"/>
                <w:bCs/>
                <w:sz w:val="10"/>
                <w:szCs w:val="10"/>
              </w:rPr>
              <w:t xml:space="preserve">          </w:t>
            </w:r>
            <w:r w:rsidRPr="00B909C6">
              <w:rPr>
                <w:rFonts w:ascii="Verdana" w:hAnsi="Verdana"/>
                <w:bCs/>
                <w:sz w:val="10"/>
                <w:szCs w:val="10"/>
              </w:rPr>
              <w:t xml:space="preserve"> O = Otro.</w:t>
            </w:r>
          </w:p>
          <w:p w14:paraId="1D4D5C9B" w14:textId="77777777" w:rsidR="00FE3CA3" w:rsidRPr="002E55C6" w:rsidRDefault="00FE3CA3" w:rsidP="00F23EC0">
            <w:pPr>
              <w:ind w:left="113" w:right="113"/>
              <w:rPr>
                <w:rFonts w:ascii="Verdana" w:hAnsi="Verdana"/>
                <w:b/>
                <w:bCs/>
                <w:sz w:val="10"/>
                <w:szCs w:val="10"/>
              </w:rPr>
            </w:pPr>
          </w:p>
          <w:p w14:paraId="3BE6634D" w14:textId="77777777" w:rsidR="00FE3CA3" w:rsidRPr="00A20A9D" w:rsidRDefault="00FE3CA3" w:rsidP="00F23EC0">
            <w:pPr>
              <w:pStyle w:val="Textoindependiente21"/>
              <w:snapToGrid w:val="0"/>
              <w:ind w:left="113" w:right="113"/>
              <w:jc w:val="center"/>
              <w:rPr>
                <w:rFonts w:ascii="Verdana" w:hAnsi="Verdana"/>
                <w:b/>
                <w:bCs/>
                <w:sz w:val="10"/>
                <w:szCs w:val="10"/>
                <w:lang w:val="es-MX" w:eastAsia="es-E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7C5545" w14:textId="77777777" w:rsidR="00FE3CA3" w:rsidRPr="00704DDE" w:rsidRDefault="00FE3CA3" w:rsidP="00F23EC0">
            <w:pPr>
              <w:pStyle w:val="Prrafodelista"/>
              <w:ind w:left="78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704DDE">
              <w:rPr>
                <w:rFonts w:ascii="Verdana" w:hAnsi="Verdana"/>
                <w:b/>
                <w:bCs/>
                <w:sz w:val="10"/>
                <w:szCs w:val="10"/>
              </w:rPr>
              <w:t>ANTIGÜEDAD:</w:t>
            </w:r>
          </w:p>
          <w:p w14:paraId="0CDFF8CF" w14:textId="77777777" w:rsidR="00FE3CA3" w:rsidRDefault="00FE3CA3" w:rsidP="00FE3CA3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0 a 4 años  </w:t>
            </w:r>
          </w:p>
          <w:p w14:paraId="0758CE48" w14:textId="77777777" w:rsidR="00FE3CA3" w:rsidRDefault="00FE3CA3" w:rsidP="00FE3CA3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5 a 9 años </w:t>
            </w:r>
          </w:p>
          <w:p w14:paraId="74EE52A8" w14:textId="77777777" w:rsidR="00FE3CA3" w:rsidRPr="00704DDE" w:rsidRDefault="00FE3CA3" w:rsidP="00FE3CA3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10 a 14 años </w:t>
            </w:r>
          </w:p>
          <w:p w14:paraId="75E5E134" w14:textId="77777777" w:rsidR="00FE3CA3" w:rsidRPr="00704DDE" w:rsidRDefault="00FE3CA3" w:rsidP="00FE3CA3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15 a 19 años </w:t>
            </w:r>
          </w:p>
          <w:p w14:paraId="0EFD7092" w14:textId="77777777" w:rsidR="00FE3CA3" w:rsidRPr="00704DDE" w:rsidRDefault="00FE3CA3" w:rsidP="00FE3CA3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20 a 24 años </w:t>
            </w:r>
          </w:p>
          <w:p w14:paraId="2BD43B13" w14:textId="77777777" w:rsidR="00FE3CA3" w:rsidRPr="00704DDE" w:rsidRDefault="00FE3CA3" w:rsidP="00FE3CA3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25 a 29 años </w:t>
            </w:r>
          </w:p>
          <w:p w14:paraId="07EB1DEC" w14:textId="77777777" w:rsidR="00FE3CA3" w:rsidRPr="00704DDE" w:rsidRDefault="00FE3CA3" w:rsidP="00FE3CA3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139" w:hanging="178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30 años o más </w:t>
            </w:r>
          </w:p>
          <w:p w14:paraId="61E7AE4A" w14:textId="77777777" w:rsidR="00FE3CA3" w:rsidRPr="002E55C6" w:rsidRDefault="00FE3CA3" w:rsidP="00F23EC0">
            <w:pPr>
              <w:pStyle w:val="Textoindependiente21"/>
              <w:snapToGrid w:val="0"/>
              <w:ind w:left="113" w:right="113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1638A2" w14:textId="77777777" w:rsidR="00FE3CA3" w:rsidRPr="00B909C6" w:rsidRDefault="00FE3CA3" w:rsidP="00F23EC0">
            <w:pPr>
              <w:pStyle w:val="Prrafodelista"/>
              <w:ind w:left="78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B909C6">
              <w:rPr>
                <w:rFonts w:ascii="Verdana" w:hAnsi="Verdana"/>
                <w:b/>
                <w:bCs/>
                <w:sz w:val="10"/>
                <w:szCs w:val="10"/>
              </w:rPr>
              <w:t xml:space="preserve">GRUPO DE EDAD: </w:t>
            </w:r>
          </w:p>
          <w:p w14:paraId="3F8759F8" w14:textId="77777777" w:rsidR="00FE3CA3" w:rsidRPr="00704DDE" w:rsidRDefault="00FE3CA3" w:rsidP="00FE3CA3">
            <w:pPr>
              <w:pStyle w:val="Prrafodelista"/>
              <w:numPr>
                <w:ilvl w:val="0"/>
                <w:numId w:val="9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Menos de 20 años </w:t>
            </w:r>
          </w:p>
          <w:p w14:paraId="469364FF" w14:textId="77777777" w:rsidR="00FE3CA3" w:rsidRPr="00704DDE" w:rsidRDefault="00FE3CA3" w:rsidP="00FE3CA3">
            <w:pPr>
              <w:pStyle w:val="Prrafodelista"/>
              <w:numPr>
                <w:ilvl w:val="0"/>
                <w:numId w:val="9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20 a 24 años </w:t>
            </w:r>
          </w:p>
          <w:p w14:paraId="1F9665AD" w14:textId="77777777" w:rsidR="00FE3CA3" w:rsidRPr="00704DDE" w:rsidRDefault="00FE3CA3" w:rsidP="00FE3CA3">
            <w:pPr>
              <w:pStyle w:val="Prrafodelista"/>
              <w:numPr>
                <w:ilvl w:val="0"/>
                <w:numId w:val="9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25 a 29 años </w:t>
            </w:r>
          </w:p>
          <w:p w14:paraId="67C76BEC" w14:textId="77777777" w:rsidR="00FE3CA3" w:rsidRPr="00704DDE" w:rsidRDefault="00FE3CA3" w:rsidP="00FE3CA3">
            <w:pPr>
              <w:pStyle w:val="Prrafodelista"/>
              <w:numPr>
                <w:ilvl w:val="0"/>
                <w:numId w:val="9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30 a 34 años </w:t>
            </w:r>
          </w:p>
          <w:p w14:paraId="688420E9" w14:textId="77777777" w:rsidR="00FE3CA3" w:rsidRPr="00704DDE" w:rsidRDefault="00FE3CA3" w:rsidP="00FE3CA3">
            <w:pPr>
              <w:pStyle w:val="Prrafodelista"/>
              <w:numPr>
                <w:ilvl w:val="0"/>
                <w:numId w:val="9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35 a 39 años </w:t>
            </w:r>
          </w:p>
          <w:p w14:paraId="2FEF853B" w14:textId="77777777" w:rsidR="00FE3CA3" w:rsidRPr="00704DDE" w:rsidRDefault="00FE3CA3" w:rsidP="00FE3CA3">
            <w:pPr>
              <w:pStyle w:val="Prrafodelista"/>
              <w:numPr>
                <w:ilvl w:val="0"/>
                <w:numId w:val="9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40 a 44 años </w:t>
            </w:r>
          </w:p>
          <w:p w14:paraId="12D6E235" w14:textId="77777777" w:rsidR="00FE3CA3" w:rsidRPr="00704DDE" w:rsidRDefault="00FE3CA3" w:rsidP="00FE3CA3">
            <w:pPr>
              <w:pStyle w:val="Prrafodelista"/>
              <w:numPr>
                <w:ilvl w:val="0"/>
                <w:numId w:val="9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45 a 49 años </w:t>
            </w:r>
          </w:p>
          <w:p w14:paraId="58B0C074" w14:textId="77777777" w:rsidR="00FE3CA3" w:rsidRPr="00704DDE" w:rsidRDefault="00FE3CA3" w:rsidP="00FE3CA3">
            <w:pPr>
              <w:pStyle w:val="Prrafodelista"/>
              <w:numPr>
                <w:ilvl w:val="0"/>
                <w:numId w:val="9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50 a 54 años </w:t>
            </w:r>
          </w:p>
          <w:p w14:paraId="0FD3FAA2" w14:textId="77777777" w:rsidR="00FE3CA3" w:rsidRDefault="00FE3CA3" w:rsidP="00FE3CA3">
            <w:pPr>
              <w:pStyle w:val="Prrafodelista"/>
              <w:numPr>
                <w:ilvl w:val="0"/>
                <w:numId w:val="9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55 a 59 años </w:t>
            </w:r>
          </w:p>
          <w:p w14:paraId="5242E02F" w14:textId="77777777" w:rsidR="00FE3CA3" w:rsidRPr="00704DDE" w:rsidRDefault="00FE3CA3" w:rsidP="00FE3CA3">
            <w:pPr>
              <w:pStyle w:val="Prrafodelista"/>
              <w:numPr>
                <w:ilvl w:val="0"/>
                <w:numId w:val="9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>De 60 a 64 años</w:t>
            </w:r>
          </w:p>
          <w:p w14:paraId="6A9F41EA" w14:textId="77777777" w:rsidR="00FE3CA3" w:rsidRPr="00704DDE" w:rsidRDefault="00FE3CA3" w:rsidP="00FE3CA3">
            <w:pPr>
              <w:pStyle w:val="Prrafodelista"/>
              <w:numPr>
                <w:ilvl w:val="0"/>
                <w:numId w:val="9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2617E3">
              <w:rPr>
                <w:rFonts w:ascii="Arial Narrow" w:hAnsi="Arial Narrow"/>
                <w:sz w:val="12"/>
                <w:szCs w:val="12"/>
              </w:rPr>
              <w:t>De 65 años o más</w:t>
            </w:r>
          </w:p>
          <w:p w14:paraId="7AB09BD9" w14:textId="77777777" w:rsidR="00FE3CA3" w:rsidRPr="002617E3" w:rsidRDefault="00FE3CA3" w:rsidP="00F23EC0">
            <w:pPr>
              <w:pStyle w:val="Textoindependiente21"/>
              <w:snapToGrid w:val="0"/>
              <w:ind w:left="174" w:right="113"/>
              <w:rPr>
                <w:rFonts w:ascii="Verdana" w:hAnsi="Verdana" w:cs="Tahoma"/>
                <w:sz w:val="10"/>
                <w:szCs w:val="10"/>
              </w:rPr>
            </w:pP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6457DEF9" w14:textId="77777777" w:rsidR="00FE3CA3" w:rsidRPr="002E55C6" w:rsidRDefault="00FE3CA3" w:rsidP="00F23EC0">
            <w:pPr>
              <w:pStyle w:val="Textoindependiente21"/>
              <w:snapToGrid w:val="0"/>
              <w:ind w:left="113" w:right="113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bCs/>
                <w:sz w:val="10"/>
                <w:szCs w:val="10"/>
              </w:rPr>
              <w:t xml:space="preserve">HABLANTES DE LENGUA INDIGENA </w:t>
            </w:r>
            <w:r w:rsidRPr="00D37A9B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</w:tr>
      <w:tr w:rsidR="00FE3CA3" w:rsidRPr="00117351" w14:paraId="043EFC49" w14:textId="77777777" w:rsidTr="00F23EC0">
        <w:trPr>
          <w:cantSplit/>
          <w:trHeight w:val="1134"/>
        </w:trPr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F0D9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14:paraId="68C28F45" w14:textId="77777777" w:rsidR="00FE3CA3" w:rsidRPr="00E33616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>
              <w:rPr>
                <w:rFonts w:ascii="Verdana" w:hAnsi="Verdana" w:cs="Tahoma"/>
                <w:b/>
                <w:sz w:val="10"/>
                <w:szCs w:val="10"/>
              </w:rPr>
              <w:t>TC=</w:t>
            </w:r>
            <w:r w:rsidRPr="00EF5D3E">
              <w:rPr>
                <w:rFonts w:ascii="Verdana" w:hAnsi="Verdana" w:cs="Tahoma"/>
                <w:sz w:val="10"/>
                <w:szCs w:val="10"/>
              </w:rPr>
              <w:t>Tiempo Completo /</w:t>
            </w:r>
            <w:r>
              <w:rPr>
                <w:rFonts w:ascii="Verdana" w:hAnsi="Verdana" w:cs="Tahoma"/>
                <w:b/>
                <w:sz w:val="10"/>
                <w:szCs w:val="10"/>
              </w:rPr>
              <w:t xml:space="preserve"> A=</w:t>
            </w:r>
            <w:r w:rsidRPr="00EF5D3E">
              <w:rPr>
                <w:rFonts w:ascii="Verdana" w:hAnsi="Verdana" w:cs="Tahoma"/>
                <w:sz w:val="10"/>
                <w:szCs w:val="10"/>
              </w:rPr>
              <w:t>Asignatura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14:paraId="0AFF2D20" w14:textId="77777777" w:rsidR="00FE3CA3" w:rsidRPr="00E33616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b/>
                <w:sz w:val="10"/>
                <w:szCs w:val="10"/>
              </w:rPr>
            </w:pPr>
            <w:r w:rsidRPr="00E33616">
              <w:rPr>
                <w:rFonts w:ascii="Verdana" w:hAnsi="Verdana" w:cs="Tahoma"/>
                <w:b/>
                <w:sz w:val="10"/>
                <w:szCs w:val="10"/>
              </w:rPr>
              <w:t xml:space="preserve">ESTANCIA: </w:t>
            </w:r>
            <w:r>
              <w:rPr>
                <w:rFonts w:ascii="Verdana" w:hAnsi="Verdana" w:cs="Tahoma"/>
                <w:b/>
                <w:sz w:val="10"/>
                <w:szCs w:val="10"/>
              </w:rPr>
              <w:t xml:space="preserve"> </w:t>
            </w:r>
            <w:r w:rsidRPr="00B909C6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A72DD0B" w14:textId="77777777" w:rsidR="00FE3CA3" w:rsidRPr="005400C8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96E695" w14:textId="77777777" w:rsidR="00FE3CA3" w:rsidRPr="005400C8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B812" w14:textId="77777777" w:rsidR="00FE3CA3" w:rsidRPr="005400C8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5A717E" w14:textId="77777777" w:rsidR="00FE3CA3" w:rsidRPr="005400C8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C0B86F" w14:textId="77777777" w:rsidR="00FE3CA3" w:rsidRPr="005400C8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701CA4" w14:textId="77777777" w:rsidR="00FE3CA3" w:rsidRPr="005400C8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07A0C4" w14:textId="77777777" w:rsidR="00FE3CA3" w:rsidRPr="005400C8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AF39DF" w14:textId="77777777" w:rsidR="00FE3CA3" w:rsidRPr="005400C8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4C0277" w14:textId="77777777" w:rsidR="00FE3CA3" w:rsidRPr="005400C8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078325" w14:textId="77777777" w:rsidR="00FE3CA3" w:rsidRPr="005400C8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FE3CA3" w:rsidRPr="00117351" w14:paraId="2993CBA0" w14:textId="77777777" w:rsidTr="00F23EC0">
        <w:trPr>
          <w:trHeight w:val="291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27D3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41C968" w14:textId="77777777" w:rsidR="00FE3CA3" w:rsidRPr="001F71BE" w:rsidRDefault="00FE3CA3" w:rsidP="00F23EC0">
            <w:pPr>
              <w:pStyle w:val="Textoindependiente21"/>
              <w:snapToGrid w:val="0"/>
              <w:jc w:val="center"/>
              <w:rPr>
                <w:rFonts w:ascii="Verdana" w:hAnsi="Verdana" w:cs="Tahoma"/>
                <w:b/>
                <w:sz w:val="14"/>
                <w:szCs w:val="18"/>
                <w:highlight w:val="yell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D86914" w14:textId="77777777" w:rsidR="00FE3CA3" w:rsidRPr="001F71BE" w:rsidRDefault="00FE3CA3" w:rsidP="00F23EC0">
            <w:pPr>
              <w:pStyle w:val="Textoindependiente21"/>
              <w:snapToGrid w:val="0"/>
              <w:jc w:val="center"/>
              <w:rPr>
                <w:rFonts w:ascii="Verdana" w:hAnsi="Verdana" w:cs="Tahoma"/>
                <w:b/>
                <w:sz w:val="14"/>
                <w:szCs w:val="18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441D59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26CD8D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A87B7B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95EEAE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2709C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D703FD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C0C95D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F9E76E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301725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F4920E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FE3CA3" w:rsidRPr="00117351" w14:paraId="44234653" w14:textId="77777777" w:rsidTr="00F23EC0">
        <w:trPr>
          <w:trHeight w:val="291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76DE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97EFE7" w14:textId="77777777" w:rsidR="00FE3CA3" w:rsidRPr="001F71BE" w:rsidRDefault="00FE3CA3" w:rsidP="00F23EC0">
            <w:pPr>
              <w:pStyle w:val="Textoindependiente21"/>
              <w:snapToGrid w:val="0"/>
              <w:jc w:val="center"/>
              <w:rPr>
                <w:rFonts w:ascii="Verdana" w:hAnsi="Verdana" w:cs="Tahoma"/>
                <w:b/>
                <w:sz w:val="14"/>
                <w:szCs w:val="18"/>
                <w:highlight w:val="yell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DB2ECF" w14:textId="77777777" w:rsidR="00FE3CA3" w:rsidRPr="001F71BE" w:rsidRDefault="00FE3CA3" w:rsidP="00F23EC0">
            <w:pPr>
              <w:pStyle w:val="Textoindependiente21"/>
              <w:snapToGrid w:val="0"/>
              <w:jc w:val="center"/>
              <w:rPr>
                <w:rFonts w:ascii="Verdana" w:hAnsi="Verdana" w:cs="Tahoma"/>
                <w:b/>
                <w:sz w:val="14"/>
                <w:szCs w:val="18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F9663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592FFB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265C1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569871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232680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88FBA8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2B18F3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8EF9A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BCD22A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792B1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FE3CA3" w:rsidRPr="00117351" w14:paraId="0085372F" w14:textId="77777777" w:rsidTr="00F23EC0">
        <w:trPr>
          <w:trHeight w:val="291"/>
        </w:trPr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4DB692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61BF66" w14:textId="77777777" w:rsidR="00FE3CA3" w:rsidRPr="001F71BE" w:rsidRDefault="00FE3CA3" w:rsidP="00F23EC0">
            <w:pPr>
              <w:pStyle w:val="Textoindependiente21"/>
              <w:snapToGrid w:val="0"/>
              <w:jc w:val="center"/>
              <w:rPr>
                <w:rFonts w:ascii="Verdana" w:hAnsi="Verdana" w:cs="Tahoma"/>
                <w:b/>
                <w:sz w:val="14"/>
                <w:szCs w:val="18"/>
                <w:highlight w:val="yell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F8AD61" w14:textId="77777777" w:rsidR="00FE3CA3" w:rsidRPr="001F71BE" w:rsidRDefault="00FE3CA3" w:rsidP="00F23EC0">
            <w:pPr>
              <w:pStyle w:val="Textoindependiente21"/>
              <w:snapToGrid w:val="0"/>
              <w:jc w:val="center"/>
              <w:rPr>
                <w:rFonts w:ascii="Verdana" w:hAnsi="Verdana" w:cs="Tahoma"/>
                <w:b/>
                <w:sz w:val="14"/>
                <w:szCs w:val="18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204FDB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A47ACD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07AFB5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CBD86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2F8070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5F42D2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934F1F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F5A7D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4F3B90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ACC818" w14:textId="77777777" w:rsidR="00FE3CA3" w:rsidRPr="00117351" w:rsidRDefault="00FE3CA3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14:paraId="40B9894C" w14:textId="38707B21" w:rsidR="00FE3CA3" w:rsidRDefault="00FE3CA3" w:rsidP="00A2427B">
      <w:pPr>
        <w:rPr>
          <w:rFonts w:ascii="Verdana" w:hAnsi="Verdana"/>
          <w:sz w:val="18"/>
          <w:szCs w:val="18"/>
        </w:rPr>
      </w:pPr>
    </w:p>
    <w:p w14:paraId="61A9A444" w14:textId="2B6F8FEE" w:rsidR="002B336A" w:rsidRDefault="003B166D" w:rsidP="003B166D">
      <w:pPr>
        <w:jc w:val="center"/>
        <w:rPr>
          <w:rFonts w:ascii="Verdana" w:hAnsi="Verdana" w:cs="Tahoma"/>
          <w:b/>
          <w:bCs/>
        </w:rPr>
      </w:pPr>
      <w:r>
        <w:rPr>
          <w:rFonts w:ascii="Verdana" w:hAnsi="Verdana" w:cs="Tahoma"/>
          <w:b/>
          <w:bCs/>
          <w:sz w:val="18"/>
          <w:szCs w:val="18"/>
        </w:rPr>
        <w:t>Alumnos/as</w:t>
      </w:r>
      <w:r w:rsidRPr="00F0032F">
        <w:rPr>
          <w:rFonts w:ascii="Verdana" w:hAnsi="Verdana" w:cs="Tahoma"/>
          <w:b/>
          <w:bCs/>
          <w:sz w:val="18"/>
          <w:szCs w:val="18"/>
        </w:rPr>
        <w:t xml:space="preserve"> Colaboradores</w:t>
      </w:r>
      <w:r>
        <w:rPr>
          <w:rFonts w:ascii="Verdana" w:hAnsi="Verdana" w:cs="Tahoma"/>
          <w:b/>
          <w:bCs/>
          <w:sz w:val="18"/>
          <w:szCs w:val="18"/>
        </w:rPr>
        <w:t>/as</w:t>
      </w:r>
      <w:r w:rsidRPr="00F0032F">
        <w:rPr>
          <w:rFonts w:ascii="Verdana" w:hAnsi="Verdana" w:cs="Tahoma"/>
          <w:b/>
          <w:bCs/>
          <w:sz w:val="18"/>
          <w:szCs w:val="18"/>
        </w:rPr>
        <w:t xml:space="preserve"> en el proyecto</w:t>
      </w:r>
    </w:p>
    <w:tbl>
      <w:tblPr>
        <w:tblpPr w:leftFromText="141" w:rightFromText="141" w:vertAnchor="text" w:horzAnchor="margin" w:tblpXSpec="center" w:tblpY="444"/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4"/>
        <w:gridCol w:w="1368"/>
        <w:gridCol w:w="425"/>
        <w:gridCol w:w="567"/>
        <w:gridCol w:w="1417"/>
        <w:gridCol w:w="851"/>
        <w:gridCol w:w="709"/>
        <w:gridCol w:w="425"/>
        <w:gridCol w:w="425"/>
        <w:gridCol w:w="425"/>
        <w:gridCol w:w="567"/>
        <w:gridCol w:w="1276"/>
        <w:gridCol w:w="617"/>
      </w:tblGrid>
      <w:tr w:rsidR="002B336A" w:rsidRPr="00F0032F" w14:paraId="5224218F" w14:textId="77777777" w:rsidTr="00F23EC0">
        <w:trPr>
          <w:cantSplit/>
          <w:trHeight w:val="987"/>
        </w:trPr>
        <w:tc>
          <w:tcPr>
            <w:tcW w:w="754" w:type="dxa"/>
            <w:shd w:val="clear" w:color="auto" w:fill="E0E0E0"/>
          </w:tcPr>
          <w:p w14:paraId="23172617" w14:textId="77777777" w:rsidR="002B336A" w:rsidRPr="002C0317" w:rsidRDefault="002B336A" w:rsidP="00F23EC0">
            <w:pPr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  <w:r w:rsidRPr="002C0317">
              <w:rPr>
                <w:rFonts w:ascii="Verdana" w:hAnsi="Verdana" w:cs="Tahoma"/>
                <w:b/>
                <w:bCs/>
                <w:sz w:val="10"/>
                <w:szCs w:val="10"/>
              </w:rPr>
              <w:t>NUMERO CONTROL</w:t>
            </w:r>
          </w:p>
        </w:tc>
        <w:tc>
          <w:tcPr>
            <w:tcW w:w="1368" w:type="dxa"/>
            <w:shd w:val="clear" w:color="auto" w:fill="E0E0E0"/>
          </w:tcPr>
          <w:p w14:paraId="4A1D0AC2" w14:textId="77777777" w:rsidR="002B336A" w:rsidRPr="002C0317" w:rsidRDefault="002B336A" w:rsidP="00F23EC0">
            <w:pPr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  <w:r w:rsidRPr="002C0317">
              <w:rPr>
                <w:rFonts w:ascii="Verdana" w:hAnsi="Verdana" w:cs="Tahoma"/>
                <w:b/>
                <w:bCs/>
                <w:sz w:val="10"/>
                <w:szCs w:val="10"/>
              </w:rPr>
              <w:t>NOMBRE</w:t>
            </w:r>
            <w:r>
              <w:rPr>
                <w:rFonts w:ascii="Verdana" w:hAnsi="Verdana" w:cs="Tahoma"/>
                <w:b/>
                <w:bCs/>
                <w:sz w:val="10"/>
                <w:szCs w:val="10"/>
              </w:rPr>
              <w:t xml:space="preserve"> ( Colocar en primer lugar el alumno/a líder)</w:t>
            </w:r>
          </w:p>
        </w:tc>
        <w:tc>
          <w:tcPr>
            <w:tcW w:w="425" w:type="dxa"/>
            <w:shd w:val="clear" w:color="auto" w:fill="E0E0E0"/>
            <w:textDirection w:val="btLr"/>
          </w:tcPr>
          <w:p w14:paraId="57329C7A" w14:textId="77777777" w:rsidR="002B336A" w:rsidRPr="002C0317" w:rsidRDefault="002B336A" w:rsidP="00F23EC0">
            <w:pPr>
              <w:ind w:left="113" w:right="113"/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  <w:r w:rsidRPr="002C0317">
              <w:rPr>
                <w:rFonts w:ascii="Verdana" w:hAnsi="Verdana" w:cs="Tahoma"/>
                <w:b/>
                <w:bCs/>
                <w:sz w:val="10"/>
                <w:szCs w:val="10"/>
              </w:rPr>
              <w:t>SEMESTRE</w:t>
            </w:r>
          </w:p>
        </w:tc>
        <w:tc>
          <w:tcPr>
            <w:tcW w:w="567" w:type="dxa"/>
            <w:shd w:val="clear" w:color="auto" w:fill="E0E0E0"/>
            <w:textDirection w:val="btLr"/>
          </w:tcPr>
          <w:p w14:paraId="4BA9D2A8" w14:textId="77777777" w:rsidR="002B336A" w:rsidRPr="002C0317" w:rsidRDefault="002B336A" w:rsidP="00F23EC0">
            <w:pPr>
              <w:ind w:left="113" w:right="113"/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  <w:r w:rsidRPr="002C0317">
              <w:rPr>
                <w:rFonts w:ascii="Verdana" w:hAnsi="Verdana" w:cs="Tahoma"/>
                <w:b/>
                <w:bCs/>
                <w:sz w:val="10"/>
                <w:szCs w:val="10"/>
              </w:rPr>
              <w:t>CARRERA</w:t>
            </w:r>
          </w:p>
        </w:tc>
        <w:tc>
          <w:tcPr>
            <w:tcW w:w="1417" w:type="dxa"/>
            <w:shd w:val="clear" w:color="auto" w:fill="E0E0E0"/>
          </w:tcPr>
          <w:p w14:paraId="4D0344CE" w14:textId="77777777" w:rsidR="002B336A" w:rsidRPr="002C0317" w:rsidRDefault="002B336A" w:rsidP="00F23EC0">
            <w:pPr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  <w:r w:rsidRPr="002C0317">
              <w:rPr>
                <w:rFonts w:ascii="Verdana" w:hAnsi="Verdana" w:cs="Tahoma"/>
                <w:b/>
                <w:bCs/>
                <w:sz w:val="10"/>
                <w:szCs w:val="10"/>
              </w:rPr>
              <w:t>CORREO ELECTRÓNICO</w:t>
            </w:r>
          </w:p>
        </w:tc>
        <w:tc>
          <w:tcPr>
            <w:tcW w:w="851" w:type="dxa"/>
            <w:shd w:val="clear" w:color="auto" w:fill="E0E0E0"/>
          </w:tcPr>
          <w:p w14:paraId="11738182" w14:textId="77777777" w:rsidR="002B336A" w:rsidRPr="002C0317" w:rsidRDefault="002B336A" w:rsidP="00F23EC0">
            <w:pPr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  <w:r w:rsidRPr="002C0317">
              <w:rPr>
                <w:rFonts w:ascii="Verdana" w:hAnsi="Verdana" w:cs="Tahoma"/>
                <w:b/>
                <w:bCs/>
                <w:sz w:val="10"/>
                <w:szCs w:val="10"/>
              </w:rPr>
              <w:t>NUMERO DE CONTACTO</w:t>
            </w:r>
          </w:p>
        </w:tc>
        <w:tc>
          <w:tcPr>
            <w:tcW w:w="709" w:type="dxa"/>
            <w:shd w:val="clear" w:color="auto" w:fill="E0E0E0"/>
          </w:tcPr>
          <w:p w14:paraId="173C1692" w14:textId="77777777" w:rsidR="002B336A" w:rsidRPr="002C0317" w:rsidRDefault="002B336A" w:rsidP="00F23EC0">
            <w:pPr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  <w:r w:rsidRPr="002C0317">
              <w:rPr>
                <w:rFonts w:ascii="Verdana" w:hAnsi="Verdana" w:cs="Tahoma"/>
                <w:b/>
                <w:bCs/>
                <w:sz w:val="10"/>
                <w:szCs w:val="10"/>
              </w:rPr>
              <w:t>FIRMA</w:t>
            </w:r>
          </w:p>
        </w:tc>
        <w:tc>
          <w:tcPr>
            <w:tcW w:w="425" w:type="dxa"/>
            <w:shd w:val="clear" w:color="auto" w:fill="E0E0E0"/>
            <w:textDirection w:val="btLr"/>
          </w:tcPr>
          <w:p w14:paraId="773A974F" w14:textId="77777777" w:rsidR="002B336A" w:rsidRPr="00D03BDB" w:rsidRDefault="002B336A" w:rsidP="00F23EC0">
            <w:pPr>
              <w:ind w:left="113" w:right="113"/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  <w:r w:rsidRPr="00D03BDB">
              <w:rPr>
                <w:rFonts w:ascii="Verdana" w:hAnsi="Verdana" w:cs="Tahoma"/>
                <w:b/>
                <w:bCs/>
                <w:sz w:val="10"/>
                <w:szCs w:val="10"/>
              </w:rPr>
              <w:t>SS=</w:t>
            </w:r>
            <w:r w:rsidRPr="00D03BDB">
              <w:rPr>
                <w:rFonts w:ascii="Arial Narrow" w:hAnsi="Arial Narrow" w:cs="Tahoma"/>
                <w:b/>
                <w:bCs/>
                <w:sz w:val="10"/>
                <w:szCs w:val="10"/>
              </w:rPr>
              <w:t>SERVICIO SOCIAL.</w:t>
            </w:r>
            <w:r w:rsidRPr="00D03BDB">
              <w:rPr>
                <w:rFonts w:ascii="Verdana" w:hAnsi="Verdana" w:cs="Tahoma"/>
                <w:b/>
                <w:bCs/>
                <w:sz w:val="10"/>
                <w:szCs w:val="10"/>
              </w:rPr>
              <w:t xml:space="preserve"> / R=</w:t>
            </w:r>
            <w:r w:rsidRPr="00D03BDB">
              <w:rPr>
                <w:rFonts w:ascii="Arial Narrow" w:hAnsi="Arial Narrow" w:cs="Tahoma"/>
                <w:b/>
                <w:bCs/>
                <w:sz w:val="10"/>
                <w:szCs w:val="10"/>
              </w:rPr>
              <w:t>RESIDENCIA</w:t>
            </w:r>
            <w:r w:rsidRPr="00D03BDB">
              <w:rPr>
                <w:rFonts w:ascii="Verdana" w:hAnsi="Verdana" w:cs="Tahoma"/>
                <w:b/>
                <w:bCs/>
                <w:sz w:val="10"/>
                <w:szCs w:val="10"/>
              </w:rPr>
              <w:t xml:space="preserve"> </w:t>
            </w:r>
          </w:p>
        </w:tc>
        <w:tc>
          <w:tcPr>
            <w:tcW w:w="425" w:type="dxa"/>
            <w:shd w:val="clear" w:color="auto" w:fill="E0E0E0"/>
            <w:textDirection w:val="btLr"/>
          </w:tcPr>
          <w:p w14:paraId="1DCB9B5A" w14:textId="77777777" w:rsidR="002B336A" w:rsidRPr="00D03BDB" w:rsidRDefault="002B336A" w:rsidP="00F23EC0">
            <w:pPr>
              <w:ind w:left="113" w:right="113"/>
              <w:jc w:val="center"/>
              <w:rPr>
                <w:rFonts w:ascii="Arial Narrow" w:hAnsi="Arial Narrow" w:cs="Tahoma"/>
                <w:b/>
                <w:bCs/>
                <w:sz w:val="10"/>
                <w:szCs w:val="10"/>
              </w:rPr>
            </w:pPr>
            <w:r w:rsidRPr="004A0912">
              <w:rPr>
                <w:rFonts w:ascii="Verdana" w:hAnsi="Verdana" w:cs="Tahoma"/>
                <w:b/>
                <w:sz w:val="10"/>
                <w:szCs w:val="10"/>
              </w:rPr>
              <w:t xml:space="preserve">DISCAPACIDAD: </w:t>
            </w:r>
            <w:r w:rsidRPr="004A0912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  <w:tc>
          <w:tcPr>
            <w:tcW w:w="425" w:type="dxa"/>
            <w:shd w:val="clear" w:color="auto" w:fill="E0E0E0"/>
            <w:textDirection w:val="btLr"/>
          </w:tcPr>
          <w:p w14:paraId="271383AB" w14:textId="77777777" w:rsidR="002B336A" w:rsidRPr="002C0317" w:rsidRDefault="002B336A" w:rsidP="00F23EC0">
            <w:pPr>
              <w:ind w:left="113" w:right="113"/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  <w:r w:rsidRPr="002E55C6">
              <w:rPr>
                <w:rFonts w:ascii="Verdana" w:hAnsi="Verdana" w:cs="Tahoma"/>
                <w:b/>
                <w:sz w:val="10"/>
                <w:szCs w:val="10"/>
              </w:rPr>
              <w:t>ETNIA</w:t>
            </w:r>
            <w:r>
              <w:rPr>
                <w:rFonts w:ascii="Verdana" w:hAnsi="Verdana" w:cs="Tahoma"/>
                <w:b/>
                <w:sz w:val="10"/>
                <w:szCs w:val="10"/>
              </w:rPr>
              <w:t>:</w:t>
            </w:r>
            <w:r w:rsidRPr="002E55C6">
              <w:rPr>
                <w:rFonts w:ascii="Verdana" w:hAnsi="Verdana" w:cs="Tahoma"/>
                <w:b/>
                <w:sz w:val="10"/>
                <w:szCs w:val="10"/>
              </w:rPr>
              <w:t xml:space="preserve"> </w:t>
            </w:r>
            <w:r w:rsidRPr="00B909C6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  <w:tc>
          <w:tcPr>
            <w:tcW w:w="567" w:type="dxa"/>
            <w:shd w:val="clear" w:color="auto" w:fill="E0E0E0"/>
            <w:textDirection w:val="btLr"/>
            <w:vAlign w:val="center"/>
          </w:tcPr>
          <w:p w14:paraId="32AF04E6" w14:textId="77777777" w:rsidR="002B336A" w:rsidRDefault="002B336A" w:rsidP="00F23EC0">
            <w:pPr>
              <w:rPr>
                <w:rFonts w:ascii="Verdana" w:hAnsi="Verdana"/>
                <w:bCs/>
                <w:sz w:val="10"/>
                <w:szCs w:val="10"/>
              </w:rPr>
            </w:pPr>
            <w:r w:rsidRPr="00B909C6">
              <w:rPr>
                <w:rFonts w:ascii="Verdana" w:eastAsiaTheme="minorHAnsi" w:hAnsi="Verdana" w:cstheme="minorBidi"/>
                <w:b/>
                <w:bCs/>
                <w:sz w:val="10"/>
                <w:szCs w:val="10"/>
                <w:lang w:eastAsia="en-US"/>
              </w:rPr>
              <w:t>SEXO:</w:t>
            </w:r>
            <w:r w:rsidRPr="00A20A9D">
              <w:rPr>
                <w:rFonts w:ascii="Verdana" w:hAnsi="Verdana"/>
                <w:b/>
                <w:bCs/>
                <w:sz w:val="10"/>
                <w:szCs w:val="10"/>
              </w:rPr>
              <w:t xml:space="preserve"> </w:t>
            </w:r>
            <w:r w:rsidRPr="00B909C6">
              <w:rPr>
                <w:rFonts w:ascii="Verdana" w:hAnsi="Verdana"/>
                <w:bCs/>
                <w:sz w:val="10"/>
                <w:szCs w:val="10"/>
              </w:rPr>
              <w:t>H = Hombre,</w:t>
            </w:r>
            <w:r>
              <w:rPr>
                <w:rFonts w:ascii="Verdana" w:hAnsi="Verdana"/>
                <w:bCs/>
                <w:sz w:val="10"/>
                <w:szCs w:val="10"/>
              </w:rPr>
              <w:t xml:space="preserve"> </w:t>
            </w:r>
            <w:r w:rsidRPr="00B909C6">
              <w:rPr>
                <w:rFonts w:ascii="Verdana" w:hAnsi="Verdana"/>
                <w:bCs/>
                <w:sz w:val="10"/>
                <w:szCs w:val="10"/>
              </w:rPr>
              <w:t>M = Mujer,</w:t>
            </w:r>
            <w:r>
              <w:rPr>
                <w:rFonts w:ascii="Verdana" w:hAnsi="Verdana"/>
                <w:bCs/>
                <w:sz w:val="10"/>
                <w:szCs w:val="10"/>
              </w:rPr>
              <w:t xml:space="preserve">    </w:t>
            </w:r>
          </w:p>
          <w:p w14:paraId="7F5BB3DB" w14:textId="77777777" w:rsidR="002B336A" w:rsidRPr="00B909C6" w:rsidRDefault="002B336A" w:rsidP="00F23EC0">
            <w:pPr>
              <w:rPr>
                <w:rFonts w:ascii="Verdana" w:hAnsi="Verdana"/>
                <w:bCs/>
                <w:sz w:val="10"/>
                <w:szCs w:val="10"/>
              </w:rPr>
            </w:pPr>
            <w:r>
              <w:rPr>
                <w:rFonts w:ascii="Verdana" w:hAnsi="Verdana"/>
                <w:bCs/>
                <w:sz w:val="10"/>
                <w:szCs w:val="10"/>
              </w:rPr>
              <w:t xml:space="preserve">          </w:t>
            </w:r>
            <w:r w:rsidRPr="00B909C6">
              <w:rPr>
                <w:rFonts w:ascii="Verdana" w:hAnsi="Verdana"/>
                <w:bCs/>
                <w:sz w:val="10"/>
                <w:szCs w:val="10"/>
              </w:rPr>
              <w:t xml:space="preserve"> O = Otro.</w:t>
            </w:r>
          </w:p>
          <w:p w14:paraId="7C0FE39F" w14:textId="77777777" w:rsidR="002B336A" w:rsidRPr="002E55C6" w:rsidRDefault="002B336A" w:rsidP="00F23EC0">
            <w:pPr>
              <w:ind w:left="113" w:right="113"/>
              <w:rPr>
                <w:rFonts w:ascii="Verdana" w:hAnsi="Verdana"/>
                <w:b/>
                <w:bCs/>
                <w:sz w:val="10"/>
                <w:szCs w:val="10"/>
              </w:rPr>
            </w:pPr>
          </w:p>
          <w:p w14:paraId="089C4FC3" w14:textId="77777777" w:rsidR="002B336A" w:rsidRPr="002C0317" w:rsidRDefault="002B336A" w:rsidP="00F23EC0">
            <w:pPr>
              <w:ind w:left="113" w:right="113"/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shd w:val="clear" w:color="auto" w:fill="E0E0E0"/>
            <w:vAlign w:val="center"/>
          </w:tcPr>
          <w:p w14:paraId="6FACAF33" w14:textId="77777777" w:rsidR="002B336A" w:rsidRPr="00B909C6" w:rsidRDefault="002B336A" w:rsidP="00F23EC0">
            <w:pPr>
              <w:pStyle w:val="Prrafodelista"/>
              <w:ind w:left="78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B909C6">
              <w:rPr>
                <w:rFonts w:ascii="Verdana" w:hAnsi="Verdana"/>
                <w:b/>
                <w:bCs/>
                <w:sz w:val="10"/>
                <w:szCs w:val="10"/>
              </w:rPr>
              <w:t xml:space="preserve">GRUPO DE EDAD: </w:t>
            </w:r>
          </w:p>
          <w:p w14:paraId="4ECA1CAE" w14:textId="77777777" w:rsidR="002B336A" w:rsidRPr="00704DDE" w:rsidRDefault="002B336A" w:rsidP="002B336A">
            <w:pPr>
              <w:pStyle w:val="Prrafodelista"/>
              <w:numPr>
                <w:ilvl w:val="0"/>
                <w:numId w:val="9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Menos de 20 años </w:t>
            </w:r>
          </w:p>
          <w:p w14:paraId="3ABB2171" w14:textId="77777777" w:rsidR="002B336A" w:rsidRPr="00704DDE" w:rsidRDefault="002B336A" w:rsidP="002B336A">
            <w:pPr>
              <w:pStyle w:val="Prrafodelista"/>
              <w:numPr>
                <w:ilvl w:val="0"/>
                <w:numId w:val="9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20 a 24 años </w:t>
            </w:r>
          </w:p>
          <w:p w14:paraId="37FECAE9" w14:textId="77777777" w:rsidR="002B336A" w:rsidRPr="00704DDE" w:rsidRDefault="002B336A" w:rsidP="002B336A">
            <w:pPr>
              <w:pStyle w:val="Prrafodelista"/>
              <w:numPr>
                <w:ilvl w:val="0"/>
                <w:numId w:val="9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25 a 29 años </w:t>
            </w:r>
          </w:p>
          <w:p w14:paraId="44BB24D6" w14:textId="77777777" w:rsidR="002B336A" w:rsidRPr="00704DDE" w:rsidRDefault="002B336A" w:rsidP="002B336A">
            <w:pPr>
              <w:pStyle w:val="Prrafodelista"/>
              <w:numPr>
                <w:ilvl w:val="0"/>
                <w:numId w:val="9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30 a 34 años </w:t>
            </w:r>
          </w:p>
          <w:p w14:paraId="5A80F790" w14:textId="77777777" w:rsidR="002B336A" w:rsidRPr="00704DDE" w:rsidRDefault="002B336A" w:rsidP="002B336A">
            <w:pPr>
              <w:pStyle w:val="Prrafodelista"/>
              <w:numPr>
                <w:ilvl w:val="0"/>
                <w:numId w:val="9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35 a 39 años </w:t>
            </w:r>
          </w:p>
          <w:p w14:paraId="20A636A4" w14:textId="77777777" w:rsidR="002B336A" w:rsidRPr="00704DDE" w:rsidRDefault="002B336A" w:rsidP="002B336A">
            <w:pPr>
              <w:pStyle w:val="Prrafodelista"/>
              <w:numPr>
                <w:ilvl w:val="0"/>
                <w:numId w:val="9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40 a 44 años </w:t>
            </w:r>
          </w:p>
          <w:p w14:paraId="238AF790" w14:textId="77777777" w:rsidR="002B336A" w:rsidRPr="00704DDE" w:rsidRDefault="002B336A" w:rsidP="002B336A">
            <w:pPr>
              <w:pStyle w:val="Prrafodelista"/>
              <w:numPr>
                <w:ilvl w:val="0"/>
                <w:numId w:val="9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45 a 49 años </w:t>
            </w:r>
          </w:p>
          <w:p w14:paraId="25481BD1" w14:textId="77777777" w:rsidR="002B336A" w:rsidRPr="00704DDE" w:rsidRDefault="002B336A" w:rsidP="002B336A">
            <w:pPr>
              <w:pStyle w:val="Prrafodelista"/>
              <w:numPr>
                <w:ilvl w:val="0"/>
                <w:numId w:val="9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50 a 54 años </w:t>
            </w:r>
          </w:p>
          <w:p w14:paraId="5A5FE5DC" w14:textId="77777777" w:rsidR="002B336A" w:rsidRDefault="002B336A" w:rsidP="002B336A">
            <w:pPr>
              <w:pStyle w:val="Prrafodelista"/>
              <w:numPr>
                <w:ilvl w:val="0"/>
                <w:numId w:val="9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 xml:space="preserve">De 55 a 59 años </w:t>
            </w:r>
          </w:p>
          <w:p w14:paraId="2C0206F5" w14:textId="77777777" w:rsidR="002B336A" w:rsidRPr="00704DDE" w:rsidRDefault="002B336A" w:rsidP="002B336A">
            <w:pPr>
              <w:pStyle w:val="Prrafodelista"/>
              <w:numPr>
                <w:ilvl w:val="0"/>
                <w:numId w:val="9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704DDE">
              <w:rPr>
                <w:rFonts w:ascii="Arial Narrow" w:hAnsi="Arial Narrow"/>
                <w:sz w:val="12"/>
                <w:szCs w:val="12"/>
              </w:rPr>
              <w:t>De 60 a 64 años</w:t>
            </w:r>
          </w:p>
          <w:p w14:paraId="64D1BD44" w14:textId="77777777" w:rsidR="002B336A" w:rsidRPr="00704DDE" w:rsidRDefault="002B336A" w:rsidP="002B336A">
            <w:pPr>
              <w:pStyle w:val="Prrafodelista"/>
              <w:numPr>
                <w:ilvl w:val="0"/>
                <w:numId w:val="9"/>
              </w:numPr>
              <w:ind w:left="174" w:hanging="142"/>
              <w:rPr>
                <w:rFonts w:ascii="Arial Narrow" w:hAnsi="Arial Narrow"/>
                <w:sz w:val="12"/>
                <w:szCs w:val="12"/>
              </w:rPr>
            </w:pPr>
            <w:r w:rsidRPr="002617E3">
              <w:rPr>
                <w:rFonts w:ascii="Arial Narrow" w:hAnsi="Arial Narrow"/>
                <w:sz w:val="12"/>
                <w:szCs w:val="12"/>
              </w:rPr>
              <w:t>De 65 años o más</w:t>
            </w:r>
          </w:p>
          <w:p w14:paraId="5D56D8DB" w14:textId="77777777" w:rsidR="002B336A" w:rsidRPr="002C0317" w:rsidRDefault="002B336A" w:rsidP="00F23EC0">
            <w:pPr>
              <w:ind w:left="113" w:right="113"/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</w:p>
        </w:tc>
        <w:tc>
          <w:tcPr>
            <w:tcW w:w="617" w:type="dxa"/>
            <w:shd w:val="clear" w:color="auto" w:fill="E0E0E0"/>
            <w:textDirection w:val="btLr"/>
          </w:tcPr>
          <w:p w14:paraId="67CA2CC3" w14:textId="77777777" w:rsidR="002B336A" w:rsidRPr="002C0317" w:rsidRDefault="002B336A" w:rsidP="00F23EC0">
            <w:pPr>
              <w:ind w:left="113" w:right="113"/>
              <w:jc w:val="center"/>
              <w:rPr>
                <w:rFonts w:ascii="Verdana" w:hAnsi="Verdana" w:cs="Tahoma"/>
                <w:b/>
                <w:bCs/>
                <w:sz w:val="10"/>
                <w:szCs w:val="10"/>
              </w:rPr>
            </w:pPr>
            <w:r>
              <w:rPr>
                <w:rFonts w:ascii="Verdana" w:hAnsi="Verdana"/>
                <w:b/>
                <w:bCs/>
                <w:sz w:val="10"/>
                <w:szCs w:val="10"/>
              </w:rPr>
              <w:t xml:space="preserve">HABLANTES DE LENGUA INDIGENA </w:t>
            </w:r>
            <w:r w:rsidRPr="00D37A9B">
              <w:rPr>
                <w:rFonts w:ascii="Verdana" w:hAnsi="Verdana" w:cs="Tahoma"/>
                <w:sz w:val="10"/>
                <w:szCs w:val="10"/>
              </w:rPr>
              <w:t>(Si/No)</w:t>
            </w:r>
          </w:p>
        </w:tc>
      </w:tr>
      <w:tr w:rsidR="002B336A" w:rsidRPr="00F0032F" w14:paraId="28520E10" w14:textId="77777777" w:rsidTr="00F23EC0">
        <w:trPr>
          <w:trHeight w:val="125"/>
        </w:trPr>
        <w:tc>
          <w:tcPr>
            <w:tcW w:w="754" w:type="dxa"/>
          </w:tcPr>
          <w:p w14:paraId="4F285A4B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68" w:type="dxa"/>
          </w:tcPr>
          <w:p w14:paraId="5A1CC5F0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14:paraId="1CE26819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34C04DBE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14:paraId="50733083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6E18FE29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4FDB4C4D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14:paraId="2B0B04E9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14:paraId="60C81770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14:paraId="773817C0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3DF40874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55F50C9A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617" w:type="dxa"/>
          </w:tcPr>
          <w:p w14:paraId="34F14E35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2B336A" w:rsidRPr="00F0032F" w14:paraId="2C9D11D7" w14:textId="77777777" w:rsidTr="00F23EC0">
        <w:trPr>
          <w:trHeight w:val="136"/>
        </w:trPr>
        <w:tc>
          <w:tcPr>
            <w:tcW w:w="754" w:type="dxa"/>
          </w:tcPr>
          <w:p w14:paraId="6EF2483D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68" w:type="dxa"/>
          </w:tcPr>
          <w:p w14:paraId="5FCA307D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14:paraId="6AB30DA4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721F2B6F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14:paraId="30D23FE1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0CE96CA3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71F97125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14:paraId="097680AC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14:paraId="2232ED13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14:paraId="16BDBA49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07A047D5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2AF06A88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617" w:type="dxa"/>
          </w:tcPr>
          <w:p w14:paraId="6433A711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  <w:tr w:rsidR="002B336A" w:rsidRPr="00F0032F" w14:paraId="1B98D468" w14:textId="77777777" w:rsidTr="00F23EC0">
        <w:trPr>
          <w:trHeight w:val="125"/>
        </w:trPr>
        <w:tc>
          <w:tcPr>
            <w:tcW w:w="754" w:type="dxa"/>
          </w:tcPr>
          <w:p w14:paraId="20C236B4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368" w:type="dxa"/>
          </w:tcPr>
          <w:p w14:paraId="55B969D0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14:paraId="451D22E9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09D11007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14:paraId="346085AE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75F53355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5ABF3CE3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14:paraId="758FB7CA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14:paraId="258AACBB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14:paraId="54114E96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3700A35D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2E87FC94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  <w:tc>
          <w:tcPr>
            <w:tcW w:w="617" w:type="dxa"/>
          </w:tcPr>
          <w:p w14:paraId="31F192C8" w14:textId="77777777" w:rsidR="002B336A" w:rsidRPr="00F0032F" w:rsidRDefault="002B336A" w:rsidP="00F23EC0">
            <w:pPr>
              <w:rPr>
                <w:rFonts w:ascii="Verdana" w:hAnsi="Verdana" w:cs="Tahoma"/>
                <w:b/>
                <w:bCs/>
                <w:sz w:val="16"/>
                <w:szCs w:val="16"/>
              </w:rPr>
            </w:pPr>
          </w:p>
        </w:tc>
      </w:tr>
    </w:tbl>
    <w:p w14:paraId="48A96289" w14:textId="77777777" w:rsidR="005D1D44" w:rsidRDefault="005D1D44" w:rsidP="003B166D">
      <w:pPr>
        <w:jc w:val="center"/>
        <w:rPr>
          <w:rFonts w:ascii="Verdana" w:hAnsi="Verdana" w:cs="Tahoma"/>
          <w:b/>
          <w:bCs/>
        </w:rPr>
      </w:pPr>
    </w:p>
    <w:p w14:paraId="7657E4E2" w14:textId="77777777" w:rsidR="003B166D" w:rsidRDefault="003B166D" w:rsidP="00A2427B">
      <w:pPr>
        <w:rPr>
          <w:rFonts w:ascii="Verdana" w:hAnsi="Verdana"/>
          <w:sz w:val="18"/>
          <w:szCs w:val="18"/>
        </w:rPr>
      </w:pPr>
    </w:p>
    <w:p w14:paraId="56D43543" w14:textId="77777777" w:rsidR="003B166D" w:rsidRPr="00C23590" w:rsidRDefault="003B166D" w:rsidP="00A2427B">
      <w:pPr>
        <w:rPr>
          <w:rFonts w:ascii="Verdana" w:hAnsi="Verdana"/>
          <w:sz w:val="18"/>
          <w:szCs w:val="18"/>
        </w:rPr>
      </w:pPr>
    </w:p>
    <w:tbl>
      <w:tblPr>
        <w:tblW w:w="0" w:type="auto"/>
        <w:tblInd w:w="-147" w:type="dxa"/>
        <w:tblLayout w:type="fixed"/>
        <w:tblLook w:val="0000" w:firstRow="0" w:lastRow="0" w:firstColumn="0" w:lastColumn="0" w:noHBand="0" w:noVBand="0"/>
      </w:tblPr>
      <w:tblGrid>
        <w:gridCol w:w="9791"/>
      </w:tblGrid>
      <w:tr w:rsidR="00A2427B" w:rsidRPr="00C23590" w14:paraId="3C73B671" w14:textId="77777777" w:rsidTr="00C23590"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60C2EFF" w14:textId="77777777" w:rsidR="00A2427B" w:rsidRPr="00C23590" w:rsidRDefault="00A2427B" w:rsidP="002B5D96">
            <w:pPr>
              <w:suppressAutoHyphens/>
              <w:snapToGrid w:val="0"/>
              <w:ind w:left="360"/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C23590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OBJETIVOS </w:t>
            </w:r>
            <w:r w:rsidR="002B5D96" w:rsidRPr="00C23590">
              <w:rPr>
                <w:rFonts w:ascii="Verdana" w:hAnsi="Verdana" w:cs="Tahoma"/>
                <w:b/>
                <w:bCs/>
                <w:sz w:val="18"/>
                <w:szCs w:val="18"/>
              </w:rPr>
              <w:t>ESPECÍFICOS DEL PROTOTIPO</w:t>
            </w:r>
          </w:p>
        </w:tc>
      </w:tr>
      <w:tr w:rsidR="00A2427B" w:rsidRPr="00C23590" w14:paraId="6B9509C7" w14:textId="77777777" w:rsidTr="00C23590"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AE3AB" w14:textId="77777777" w:rsidR="00A2427B" w:rsidRPr="00C23590" w:rsidRDefault="002B5D96" w:rsidP="002B5D96">
            <w:pPr>
              <w:suppressAutoHyphens/>
              <w:snapToGrid w:val="0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C23590">
              <w:rPr>
                <w:rFonts w:ascii="Verdana" w:hAnsi="Verdana" w:cs="Tahoma"/>
                <w:b/>
                <w:bCs/>
                <w:sz w:val="18"/>
                <w:szCs w:val="18"/>
              </w:rPr>
              <w:t>1.</w:t>
            </w:r>
          </w:p>
          <w:p w14:paraId="0E6CF010" w14:textId="77777777" w:rsidR="002B5D96" w:rsidRPr="00C23590" w:rsidRDefault="002B5D96" w:rsidP="002B5D96">
            <w:pPr>
              <w:suppressAutoHyphens/>
              <w:snapToGrid w:val="0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C23590">
              <w:rPr>
                <w:rFonts w:ascii="Verdana" w:hAnsi="Verdana" w:cs="Tahoma"/>
                <w:b/>
                <w:bCs/>
                <w:sz w:val="18"/>
                <w:szCs w:val="18"/>
              </w:rPr>
              <w:t>2.</w:t>
            </w:r>
          </w:p>
          <w:p w14:paraId="04426098" w14:textId="77777777" w:rsidR="002B5D96" w:rsidRPr="00C23590" w:rsidRDefault="002B5D96" w:rsidP="002B5D96">
            <w:pPr>
              <w:suppressAutoHyphens/>
              <w:snapToGrid w:val="0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C23590">
              <w:rPr>
                <w:rFonts w:ascii="Verdana" w:hAnsi="Verdana" w:cs="Tahoma"/>
                <w:b/>
                <w:bCs/>
                <w:sz w:val="18"/>
                <w:szCs w:val="18"/>
              </w:rPr>
              <w:t>3.</w:t>
            </w:r>
          </w:p>
          <w:p w14:paraId="01806557" w14:textId="77777777" w:rsidR="002B5D96" w:rsidRPr="00C23590" w:rsidRDefault="002B5D96" w:rsidP="002B5D96">
            <w:pPr>
              <w:suppressAutoHyphens/>
              <w:snapToGrid w:val="0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C23590">
              <w:rPr>
                <w:rFonts w:ascii="Verdana" w:hAnsi="Verdana" w:cs="Tahoma"/>
                <w:b/>
                <w:bCs/>
                <w:sz w:val="18"/>
                <w:szCs w:val="18"/>
              </w:rPr>
              <w:t>…</w:t>
            </w:r>
          </w:p>
          <w:p w14:paraId="35BC5DF9" w14:textId="77777777" w:rsidR="00A2427B" w:rsidRDefault="00A2427B" w:rsidP="00A2427B">
            <w:pPr>
              <w:snapToGrid w:val="0"/>
              <w:ind w:left="720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  <w:p w14:paraId="166DE91C" w14:textId="77777777" w:rsidR="00C23590" w:rsidRDefault="00C23590" w:rsidP="00A2427B">
            <w:pPr>
              <w:snapToGrid w:val="0"/>
              <w:ind w:left="720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  <w:p w14:paraId="11949956" w14:textId="77777777" w:rsidR="00C23590" w:rsidRDefault="00C23590" w:rsidP="00A2427B">
            <w:pPr>
              <w:snapToGrid w:val="0"/>
              <w:ind w:left="720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  <w:p w14:paraId="0CCB3AA2" w14:textId="77777777" w:rsidR="00C23590" w:rsidRPr="00C23590" w:rsidRDefault="00C23590" w:rsidP="00A2427B">
            <w:pPr>
              <w:snapToGrid w:val="0"/>
              <w:ind w:left="720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</w:tbl>
    <w:p w14:paraId="4FA50895" w14:textId="77777777" w:rsidR="00016191" w:rsidRPr="00C23590" w:rsidRDefault="00016191" w:rsidP="00016191">
      <w:pPr>
        <w:pageBreakBefore/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09472E8C" w14:textId="59F68EC6" w:rsidR="00016191" w:rsidRDefault="00016191" w:rsidP="00016191">
      <w:pPr>
        <w:rPr>
          <w:rFonts w:ascii="Verdana" w:hAnsi="Verdana"/>
          <w:sz w:val="18"/>
          <w:szCs w:val="18"/>
        </w:rPr>
      </w:pPr>
    </w:p>
    <w:p w14:paraId="62D02CC7" w14:textId="177332F9" w:rsidR="00D028D4" w:rsidRDefault="00D028D4" w:rsidP="00016191">
      <w:pPr>
        <w:rPr>
          <w:rFonts w:ascii="Verdana" w:hAnsi="Verdana"/>
          <w:sz w:val="18"/>
          <w:szCs w:val="18"/>
        </w:rPr>
      </w:pPr>
    </w:p>
    <w:p w14:paraId="397735F3" w14:textId="1A573A60" w:rsidR="00D028D4" w:rsidRDefault="00D028D4" w:rsidP="00016191">
      <w:pPr>
        <w:rPr>
          <w:rFonts w:ascii="Verdana" w:hAnsi="Verdana"/>
          <w:sz w:val="18"/>
          <w:szCs w:val="18"/>
        </w:rPr>
      </w:pPr>
    </w:p>
    <w:p w14:paraId="1F673970" w14:textId="5F3B1883" w:rsidR="00D028D4" w:rsidRDefault="00D028D4" w:rsidP="00016191">
      <w:pPr>
        <w:rPr>
          <w:rFonts w:ascii="Verdana" w:hAnsi="Verdana"/>
          <w:sz w:val="18"/>
          <w:szCs w:val="18"/>
        </w:rPr>
      </w:pPr>
    </w:p>
    <w:p w14:paraId="792854B2" w14:textId="081E9BCC" w:rsidR="00D028D4" w:rsidRDefault="00D028D4" w:rsidP="00016191">
      <w:pPr>
        <w:rPr>
          <w:rFonts w:ascii="Verdana" w:hAnsi="Verdana"/>
          <w:sz w:val="18"/>
          <w:szCs w:val="18"/>
        </w:rPr>
      </w:pPr>
    </w:p>
    <w:p w14:paraId="194B8A66" w14:textId="64F0F108" w:rsidR="00D028D4" w:rsidRDefault="00D028D4" w:rsidP="00016191">
      <w:pPr>
        <w:rPr>
          <w:rFonts w:ascii="Verdana" w:hAnsi="Verdana"/>
          <w:sz w:val="18"/>
          <w:szCs w:val="18"/>
        </w:rPr>
      </w:pPr>
    </w:p>
    <w:p w14:paraId="0A5BB22D" w14:textId="3AA72CA5" w:rsidR="00D028D4" w:rsidRDefault="00D028D4" w:rsidP="00016191">
      <w:pPr>
        <w:rPr>
          <w:rFonts w:ascii="Verdana" w:hAnsi="Verdana"/>
          <w:sz w:val="18"/>
          <w:szCs w:val="18"/>
        </w:rPr>
      </w:pPr>
    </w:p>
    <w:p w14:paraId="3A687B7A" w14:textId="31AE0287" w:rsidR="00D028D4" w:rsidRDefault="00D028D4" w:rsidP="00016191">
      <w:pPr>
        <w:rPr>
          <w:rFonts w:ascii="Verdana" w:hAnsi="Verdana"/>
          <w:sz w:val="18"/>
          <w:szCs w:val="18"/>
        </w:rPr>
      </w:pPr>
    </w:p>
    <w:p w14:paraId="7BA3B734" w14:textId="77777777" w:rsidR="00D028D4" w:rsidRPr="00C23590" w:rsidRDefault="00D028D4" w:rsidP="00016191">
      <w:pPr>
        <w:rPr>
          <w:rFonts w:ascii="Verdana" w:hAnsi="Verdana"/>
          <w:sz w:val="18"/>
          <w:szCs w:val="18"/>
        </w:rPr>
      </w:pPr>
    </w:p>
    <w:tbl>
      <w:tblPr>
        <w:tblW w:w="0" w:type="auto"/>
        <w:tblInd w:w="-147" w:type="dxa"/>
        <w:tblLayout w:type="fixed"/>
        <w:tblLook w:val="0000" w:firstRow="0" w:lastRow="0" w:firstColumn="0" w:lastColumn="0" w:noHBand="0" w:noVBand="0"/>
      </w:tblPr>
      <w:tblGrid>
        <w:gridCol w:w="3758"/>
        <w:gridCol w:w="1276"/>
        <w:gridCol w:w="1701"/>
        <w:gridCol w:w="3056"/>
      </w:tblGrid>
      <w:tr w:rsidR="00A2427B" w:rsidRPr="00C23590" w14:paraId="51E324EA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0AD1725A" w14:textId="77777777" w:rsidR="00A2427B" w:rsidRPr="00C23590" w:rsidRDefault="00A2427B" w:rsidP="00F23EC0">
            <w:pPr>
              <w:snapToGrid w:val="0"/>
              <w:spacing w:line="240" w:lineRule="exact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C23590">
              <w:rPr>
                <w:rFonts w:ascii="Verdana" w:hAnsi="Verdana" w:cs="Tahoma"/>
                <w:b/>
                <w:sz w:val="18"/>
                <w:szCs w:val="18"/>
              </w:rPr>
              <w:t>Meta</w:t>
            </w:r>
            <w:r w:rsidR="005A0026">
              <w:rPr>
                <w:rFonts w:ascii="Verdana" w:hAnsi="Verdana" w:cs="Tahoma"/>
                <w:b/>
                <w:sz w:val="18"/>
                <w:szCs w:val="18"/>
              </w:rPr>
              <w:t>/Productividad Académica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201C90BB" w14:textId="77777777" w:rsidR="00A2427B" w:rsidRPr="00C23590" w:rsidRDefault="00A2427B" w:rsidP="00F23EC0">
            <w:pPr>
              <w:snapToGrid w:val="0"/>
              <w:spacing w:line="240" w:lineRule="exact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C23590">
              <w:rPr>
                <w:rFonts w:ascii="Verdana" w:hAnsi="Verdana" w:cs="Tahoma"/>
                <w:b/>
                <w:sz w:val="18"/>
                <w:szCs w:val="18"/>
              </w:rPr>
              <w:t>Cantidad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02E92BF5" w14:textId="77777777" w:rsidR="00A2427B" w:rsidRPr="00C23590" w:rsidRDefault="00A2427B" w:rsidP="00F23EC0">
            <w:pPr>
              <w:snapToGrid w:val="0"/>
              <w:spacing w:line="240" w:lineRule="exact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C23590">
              <w:rPr>
                <w:rFonts w:ascii="Verdana" w:hAnsi="Verdana" w:cs="Tahoma"/>
                <w:b/>
                <w:sz w:val="18"/>
                <w:szCs w:val="18"/>
              </w:rPr>
              <w:t>Fecha de cumplimiento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647F732" w14:textId="77777777" w:rsidR="00A2427B" w:rsidRPr="00C23590" w:rsidRDefault="00A2427B" w:rsidP="00F23EC0">
            <w:pPr>
              <w:snapToGrid w:val="0"/>
              <w:spacing w:line="240" w:lineRule="exact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C23590">
              <w:rPr>
                <w:rFonts w:ascii="Verdana" w:hAnsi="Verdana" w:cs="Tahoma"/>
                <w:b/>
                <w:sz w:val="18"/>
                <w:szCs w:val="18"/>
              </w:rPr>
              <w:t>Observaciones</w:t>
            </w:r>
          </w:p>
        </w:tc>
      </w:tr>
      <w:tr w:rsidR="00A2427B" w:rsidRPr="00C23590" w14:paraId="2497C598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0BF722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C23590">
              <w:rPr>
                <w:rFonts w:ascii="Verdana" w:hAnsi="Verdana" w:cs="Tahoma"/>
                <w:sz w:val="18"/>
                <w:szCs w:val="18"/>
              </w:rPr>
              <w:t>Integración de alumnos de licenciatura al proyecto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1489D2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F83F83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9791A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A2427B" w:rsidRPr="00C23590" w14:paraId="76E67192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42877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C23590">
              <w:rPr>
                <w:rFonts w:ascii="Verdana" w:hAnsi="Verdana" w:cs="Tahoma"/>
                <w:sz w:val="18"/>
                <w:szCs w:val="18"/>
              </w:rPr>
              <w:t>Participación de alumnos residentes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14BAE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0FBCB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93B0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A2427B" w:rsidRPr="00C23590" w14:paraId="7344F642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9FD572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C23590">
              <w:rPr>
                <w:rFonts w:ascii="Verdana" w:hAnsi="Verdana" w:cs="Tahoma"/>
                <w:sz w:val="18"/>
                <w:szCs w:val="18"/>
              </w:rPr>
              <w:t>Artículos científicos en revista arbitrada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C1D00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8177C0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BAB3C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A0026" w:rsidRPr="00C23590" w14:paraId="586AFF94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A83D89" w14:textId="77777777" w:rsidR="005A0026" w:rsidRPr="00C23590" w:rsidRDefault="005A0026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7351">
              <w:rPr>
                <w:rFonts w:ascii="Verdana" w:hAnsi="Verdana" w:cs="Tahoma"/>
                <w:sz w:val="18"/>
                <w:szCs w:val="18"/>
              </w:rPr>
              <w:t>Artículos científicos en revista</w:t>
            </w:r>
            <w:r>
              <w:rPr>
                <w:rFonts w:ascii="Verdana" w:hAnsi="Verdana" w:cs="Tahoma"/>
                <w:sz w:val="18"/>
                <w:szCs w:val="18"/>
              </w:rPr>
              <w:t>s</w:t>
            </w:r>
            <w:r w:rsidRPr="0011735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>
              <w:rPr>
                <w:rFonts w:ascii="Verdana" w:hAnsi="Verdana" w:cs="Tahoma"/>
                <w:sz w:val="18"/>
                <w:szCs w:val="18"/>
              </w:rPr>
              <w:t>indizadas enviados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D787A" w14:textId="77777777" w:rsidR="005A0026" w:rsidRPr="00C23590" w:rsidRDefault="005A0026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13B3A4" w14:textId="77777777" w:rsidR="005A0026" w:rsidRPr="00C23590" w:rsidRDefault="005A0026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F73D2" w14:textId="77777777" w:rsidR="005A0026" w:rsidRPr="00C23590" w:rsidRDefault="005A0026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A2427B" w:rsidRPr="00C23590" w14:paraId="642D5575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DBA4C3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C23590">
              <w:rPr>
                <w:rFonts w:ascii="Verdana" w:hAnsi="Verdana" w:cs="Tahoma"/>
                <w:sz w:val="18"/>
                <w:szCs w:val="18"/>
              </w:rPr>
              <w:t>Artículos de divulgación</w:t>
            </w:r>
            <w:r w:rsidR="005A0026">
              <w:rPr>
                <w:rFonts w:ascii="Verdana" w:hAnsi="Verdana" w:cs="Tahoma"/>
                <w:sz w:val="18"/>
                <w:szCs w:val="18"/>
              </w:rPr>
              <w:t xml:space="preserve"> enviadas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4C9811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2AC1B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38CF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A0026" w:rsidRPr="00C23590" w14:paraId="149D5D48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3457CD" w14:textId="77777777" w:rsidR="005A0026" w:rsidRPr="00C23590" w:rsidRDefault="005A0026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Artículos en memorias en congresos enviados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91557" w14:textId="77777777" w:rsidR="005A0026" w:rsidRPr="00C23590" w:rsidRDefault="005A0026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54511F" w14:textId="77777777" w:rsidR="005A0026" w:rsidRPr="00C23590" w:rsidRDefault="005A0026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8D3AC" w14:textId="77777777" w:rsidR="005A0026" w:rsidRPr="00C23590" w:rsidRDefault="005A0026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A2427B" w:rsidRPr="00C23590" w14:paraId="3A595837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1046EE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C23590">
              <w:rPr>
                <w:rFonts w:ascii="Verdana" w:hAnsi="Verdana" w:cs="Tahoma"/>
                <w:sz w:val="18"/>
                <w:szCs w:val="18"/>
              </w:rPr>
              <w:t>Memorias en extenso en congresos nacionales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E0602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943C9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A2D51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A2427B" w:rsidRPr="00C23590" w14:paraId="3E0B4D44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99FD04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C23590">
              <w:rPr>
                <w:rFonts w:ascii="Verdana" w:hAnsi="Verdana" w:cs="Tahoma"/>
                <w:sz w:val="18"/>
                <w:szCs w:val="18"/>
              </w:rPr>
              <w:t>Memorias en extenso en congresos internacionales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C3D6B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1D3033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EF7F5" w14:textId="77777777" w:rsidR="00A2427B" w:rsidRPr="00C23590" w:rsidRDefault="00A2427B" w:rsidP="00F23EC0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A0026" w:rsidRPr="00C23590" w14:paraId="5DEAC332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00CAF" w14:textId="77777777" w:rsidR="005A0026" w:rsidRPr="00117351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 xml:space="preserve">Capítulos de libros enviados para revisión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36D63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86AAC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1E0D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A0026" w:rsidRPr="00C23590" w14:paraId="67F3E0EA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4F335A" w14:textId="77777777" w:rsidR="005A0026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Capítulos de libros editados y publicados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71C38A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672F51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1A62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A0026" w:rsidRPr="00C23590" w14:paraId="414833D0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085D82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C23590">
              <w:rPr>
                <w:rFonts w:ascii="Verdana" w:hAnsi="Verdana" w:cs="Tahoma"/>
                <w:sz w:val="18"/>
                <w:szCs w:val="18"/>
              </w:rPr>
              <w:t>Tesis de licenciatura a desarrollar (indicar en observaciones nombre del tesista y título y anexar programa de trabajo sintético)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7F84D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D8506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53C54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A0026" w:rsidRPr="00C23590" w14:paraId="3CDEDDEB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88F7A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C23590">
              <w:rPr>
                <w:rFonts w:ascii="Verdana" w:hAnsi="Verdana" w:cs="Tahoma"/>
                <w:sz w:val="18"/>
                <w:szCs w:val="18"/>
              </w:rPr>
              <w:t>Tesis de maestría a desarrollar (indicar en observaciones nombre del tesista y título y anexar programa de trabajo sintético)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A4F7CA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C2CA44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649ED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A0026" w:rsidRPr="00C23590" w14:paraId="22B8CA76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44B86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C23590">
              <w:rPr>
                <w:rFonts w:ascii="Verdana" w:hAnsi="Verdana" w:cs="Tahoma"/>
                <w:sz w:val="18"/>
                <w:szCs w:val="18"/>
              </w:rPr>
              <w:t>Tesis de doctorado a desarrollar (indicar en observaciones nombre del tesista y título y anexar programa de trabajo sintético)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0234A3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A2CB5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1C6EA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A0026" w:rsidRPr="00C23590" w14:paraId="7187E3DC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3BE756" w14:textId="77777777" w:rsidR="005A0026" w:rsidRPr="00117351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7351">
              <w:rPr>
                <w:rFonts w:ascii="Verdana" w:hAnsi="Verdana" w:cs="Tahoma"/>
                <w:sz w:val="18"/>
                <w:szCs w:val="18"/>
              </w:rPr>
              <w:t>Libros</w:t>
            </w:r>
            <w:r>
              <w:rPr>
                <w:rFonts w:ascii="Verdana" w:hAnsi="Verdana" w:cs="Tahoma"/>
                <w:sz w:val="18"/>
                <w:szCs w:val="18"/>
              </w:rPr>
              <w:t xml:space="preserve"> enviados para revisión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6993E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D1D8E8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2003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A0026" w:rsidRPr="00C23590" w14:paraId="0CEBC5DE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3D67C9" w14:textId="77777777" w:rsidR="005A0026" w:rsidRPr="00117351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 xml:space="preserve">Libros editados y publicados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C33D0C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09C396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11D3F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A0026" w:rsidRPr="00C23590" w14:paraId="53B41661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2902B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C23590">
              <w:rPr>
                <w:rFonts w:ascii="Verdana" w:hAnsi="Verdana" w:cs="Tahoma"/>
                <w:sz w:val="18"/>
                <w:szCs w:val="18"/>
              </w:rPr>
              <w:t>Capítulos de libros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319623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59B8B9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05C5D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A0026" w:rsidRPr="00C23590" w14:paraId="56C01E25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CB62BA" w14:textId="77777777" w:rsidR="005A0026" w:rsidRPr="00117351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7351">
              <w:rPr>
                <w:rFonts w:ascii="Verdana" w:hAnsi="Verdana" w:cs="Tahoma"/>
                <w:sz w:val="18"/>
                <w:szCs w:val="18"/>
              </w:rPr>
              <w:t>Patentes</w:t>
            </w:r>
            <w:r>
              <w:rPr>
                <w:rFonts w:ascii="Verdana" w:hAnsi="Verdana" w:cs="Tahoma"/>
                <w:sz w:val="18"/>
                <w:szCs w:val="18"/>
              </w:rPr>
              <w:t xml:space="preserve"> enviadas para registro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74B18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8A32D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8A574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A0026" w:rsidRPr="00C23590" w14:paraId="1CD5EDB8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514477" w14:textId="77777777" w:rsidR="005A0026" w:rsidRPr="00117351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Patentes registradas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C4698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ED2C5A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71B4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A0026" w:rsidRPr="00C23590" w14:paraId="6B08EAC8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0D71D3" w14:textId="77777777" w:rsidR="005A0026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Prototipos enviados para registro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D49E84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21940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F8A4A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A0026" w:rsidRPr="00C23590" w14:paraId="17A32959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3F9CF" w14:textId="77777777" w:rsidR="005A0026" w:rsidRPr="00117351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7351">
              <w:rPr>
                <w:rFonts w:ascii="Verdana" w:hAnsi="Verdana" w:cs="Tahoma"/>
                <w:sz w:val="18"/>
                <w:szCs w:val="18"/>
              </w:rPr>
              <w:t>Prototipos</w:t>
            </w:r>
            <w:r>
              <w:rPr>
                <w:rFonts w:ascii="Verdana" w:hAnsi="Verdana" w:cs="Tahoma"/>
                <w:sz w:val="18"/>
                <w:szCs w:val="18"/>
              </w:rPr>
              <w:t xml:space="preserve"> registrados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335D7C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960503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B08F3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A0026" w:rsidRPr="00C23590" w14:paraId="3771091C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5F15A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C23590">
              <w:rPr>
                <w:rFonts w:ascii="Verdana" w:hAnsi="Verdana" w:cs="Tahoma"/>
                <w:sz w:val="18"/>
                <w:szCs w:val="18"/>
              </w:rPr>
              <w:t>Paquetes tecnológicos</w:t>
            </w:r>
            <w:r>
              <w:rPr>
                <w:rFonts w:ascii="Verdana" w:hAnsi="Verdana" w:cs="Tahoma"/>
                <w:sz w:val="18"/>
                <w:szCs w:val="18"/>
              </w:rPr>
              <w:t xml:space="preserve"> enviados para registro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90879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86F0B0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C449E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A0026" w:rsidRPr="00C23590" w14:paraId="5E85AF2A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775B5B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C23590">
              <w:rPr>
                <w:rFonts w:ascii="Verdana" w:hAnsi="Verdana" w:cs="Tahoma"/>
                <w:sz w:val="18"/>
                <w:szCs w:val="18"/>
              </w:rPr>
              <w:t>Informes técnicos a empresas o instituciones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F86B61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3C405A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DADE9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A0026" w:rsidRPr="00C23590" w14:paraId="43437EB9" w14:textId="77777777" w:rsidTr="00C2359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9DD133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C23590">
              <w:rPr>
                <w:rFonts w:ascii="Verdana" w:hAnsi="Verdana" w:cs="Tahoma"/>
                <w:sz w:val="18"/>
                <w:szCs w:val="18"/>
              </w:rPr>
              <w:t>Otros (especifique)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F5D6E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601EE0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D5004" w14:textId="77777777" w:rsidR="005A0026" w:rsidRPr="00C23590" w:rsidRDefault="005A0026" w:rsidP="005A0026">
            <w:pPr>
              <w:snapToGrid w:val="0"/>
              <w:spacing w:line="240" w:lineRule="exact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14:paraId="0F614DCF" w14:textId="77777777" w:rsidR="00016191" w:rsidRDefault="00016191" w:rsidP="00016191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p w14:paraId="62C926A3" w14:textId="77777777" w:rsidR="00D028D4" w:rsidRDefault="00D028D4" w:rsidP="003C7744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57F090E3" w14:textId="77777777" w:rsidR="00D028D4" w:rsidRDefault="00D028D4" w:rsidP="003C7744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67D91266" w14:textId="77777777" w:rsidR="00D028D4" w:rsidRDefault="00D028D4" w:rsidP="003C7744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55C080D0" w14:textId="77777777" w:rsidR="00D028D4" w:rsidRDefault="00D028D4" w:rsidP="003C7744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09326A76" w14:textId="77777777" w:rsidR="00D028D4" w:rsidRDefault="00D028D4" w:rsidP="003C7744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7D66115A" w14:textId="77777777" w:rsidR="00D028D4" w:rsidRDefault="00D028D4" w:rsidP="003C7744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1B9C7F41" w14:textId="77777777" w:rsidR="00D028D4" w:rsidRDefault="00D028D4" w:rsidP="003C7744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07F10D6A" w14:textId="77777777" w:rsidR="00D028D4" w:rsidRDefault="00D028D4" w:rsidP="003C7744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76A138B4" w14:textId="77777777" w:rsidR="00D028D4" w:rsidRDefault="00D028D4" w:rsidP="003C7744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25FA515A" w14:textId="77777777" w:rsidR="00D028D4" w:rsidRDefault="00D028D4" w:rsidP="003C7744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22F2C66F" w14:textId="00FD5AF0" w:rsidR="003C7744" w:rsidRPr="00E72C8D" w:rsidRDefault="003C7744" w:rsidP="003C7744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 xml:space="preserve">PROGRAMA DE </w:t>
      </w:r>
      <w:r w:rsidRPr="00E72C8D">
        <w:rPr>
          <w:rFonts w:ascii="Verdana" w:hAnsi="Verdana" w:cs="Arial"/>
          <w:b/>
          <w:bCs/>
        </w:rPr>
        <w:t>ACTIVIDADES</w:t>
      </w:r>
    </w:p>
    <w:p w14:paraId="56B347B2" w14:textId="77777777" w:rsidR="003C7744" w:rsidRPr="00E72C8D" w:rsidRDefault="003C7744" w:rsidP="003C7744">
      <w:pPr>
        <w:jc w:val="center"/>
        <w:rPr>
          <w:rFonts w:ascii="Verdana" w:hAnsi="Verdana" w:cs="Tahoma"/>
          <w:bCs/>
        </w:rPr>
      </w:pPr>
    </w:p>
    <w:tbl>
      <w:tblPr>
        <w:tblpPr w:leftFromText="141" w:rightFromText="141" w:vertAnchor="text" w:horzAnchor="margin" w:tblpXSpec="center" w:tblpY="2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84"/>
        <w:gridCol w:w="2410"/>
        <w:gridCol w:w="1559"/>
        <w:gridCol w:w="3544"/>
      </w:tblGrid>
      <w:tr w:rsidR="003C7744" w:rsidRPr="00E72C8D" w14:paraId="4345DFF7" w14:textId="77777777" w:rsidTr="00F23EC0">
        <w:tc>
          <w:tcPr>
            <w:tcW w:w="534" w:type="dxa"/>
            <w:shd w:val="clear" w:color="auto" w:fill="E0E0E0"/>
          </w:tcPr>
          <w:p w14:paraId="36D25A6C" w14:textId="77777777" w:rsidR="003C7744" w:rsidRPr="00906F79" w:rsidRDefault="003C7744" w:rsidP="00F23EC0">
            <w:pPr>
              <w:spacing w:line="240" w:lineRule="exact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906F79">
              <w:rPr>
                <w:rFonts w:ascii="Verdana" w:hAnsi="Verdana" w:cs="Tahoma"/>
                <w:b/>
                <w:sz w:val="16"/>
                <w:szCs w:val="16"/>
              </w:rPr>
              <w:t>No.</w:t>
            </w:r>
          </w:p>
        </w:tc>
        <w:tc>
          <w:tcPr>
            <w:tcW w:w="1984" w:type="dxa"/>
            <w:shd w:val="clear" w:color="auto" w:fill="E0E0E0"/>
          </w:tcPr>
          <w:p w14:paraId="3EE3A425" w14:textId="77777777" w:rsidR="003C7744" w:rsidRPr="00906F79" w:rsidRDefault="003C7744" w:rsidP="00F23EC0">
            <w:pPr>
              <w:spacing w:line="240" w:lineRule="exact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906F79">
              <w:rPr>
                <w:rFonts w:ascii="Verdana" w:hAnsi="Verdana" w:cs="Tahoma"/>
                <w:b/>
                <w:sz w:val="16"/>
                <w:szCs w:val="16"/>
              </w:rPr>
              <w:t>Nombre del Responsable de la actividad</w:t>
            </w:r>
          </w:p>
        </w:tc>
        <w:tc>
          <w:tcPr>
            <w:tcW w:w="2410" w:type="dxa"/>
            <w:shd w:val="clear" w:color="auto" w:fill="E0E0E0"/>
          </w:tcPr>
          <w:p w14:paraId="3E1D0126" w14:textId="77777777" w:rsidR="003C7744" w:rsidRPr="00906F79" w:rsidRDefault="003C7744" w:rsidP="00F23EC0">
            <w:pPr>
              <w:spacing w:line="240" w:lineRule="exact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906F79">
              <w:rPr>
                <w:rFonts w:ascii="Verdana" w:hAnsi="Verdana" w:cs="Tahoma"/>
                <w:b/>
                <w:sz w:val="16"/>
                <w:szCs w:val="16"/>
              </w:rPr>
              <w:t>Actividad</w:t>
            </w:r>
          </w:p>
        </w:tc>
        <w:tc>
          <w:tcPr>
            <w:tcW w:w="1559" w:type="dxa"/>
            <w:shd w:val="clear" w:color="auto" w:fill="E0E0E0"/>
          </w:tcPr>
          <w:p w14:paraId="79C1E33F" w14:textId="77777777" w:rsidR="003C7744" w:rsidRPr="00906F79" w:rsidRDefault="003C7744" w:rsidP="00F23EC0">
            <w:pPr>
              <w:spacing w:line="240" w:lineRule="exact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906F79">
              <w:rPr>
                <w:rFonts w:ascii="Verdana" w:hAnsi="Verdana" w:cs="Tahoma"/>
                <w:b/>
                <w:sz w:val="16"/>
                <w:szCs w:val="16"/>
              </w:rPr>
              <w:t>Periodo de realización</w:t>
            </w:r>
          </w:p>
          <w:p w14:paraId="1E37DCED" w14:textId="77777777" w:rsidR="003C7744" w:rsidRPr="00906F79" w:rsidRDefault="003C7744" w:rsidP="00F23EC0">
            <w:pPr>
              <w:spacing w:line="240" w:lineRule="exact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906F79">
              <w:rPr>
                <w:rFonts w:ascii="Verdana" w:hAnsi="Verdana" w:cs="Tahoma"/>
                <w:b/>
                <w:sz w:val="16"/>
                <w:szCs w:val="16"/>
              </w:rPr>
              <w:t>Indicar mes(es)</w:t>
            </w:r>
          </w:p>
        </w:tc>
        <w:tc>
          <w:tcPr>
            <w:tcW w:w="3544" w:type="dxa"/>
            <w:shd w:val="clear" w:color="auto" w:fill="E0E0E0"/>
          </w:tcPr>
          <w:p w14:paraId="60233F72" w14:textId="77777777" w:rsidR="003C7744" w:rsidRPr="00906F79" w:rsidRDefault="003C7744" w:rsidP="00F23EC0">
            <w:pPr>
              <w:spacing w:line="240" w:lineRule="exact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906F79">
              <w:rPr>
                <w:rFonts w:ascii="Verdana" w:hAnsi="Verdana" w:cs="Tahoma"/>
                <w:b/>
                <w:sz w:val="16"/>
                <w:szCs w:val="16"/>
              </w:rPr>
              <w:t>Resultados entregables de la actividad</w:t>
            </w:r>
          </w:p>
        </w:tc>
      </w:tr>
      <w:tr w:rsidR="003C7744" w:rsidRPr="00A46F6D" w14:paraId="7C13BCDB" w14:textId="77777777" w:rsidTr="00F23EC0">
        <w:tc>
          <w:tcPr>
            <w:tcW w:w="534" w:type="dxa"/>
          </w:tcPr>
          <w:p w14:paraId="6AADE19E" w14:textId="77777777" w:rsidR="003C7744" w:rsidRPr="00A46F6D" w:rsidRDefault="003C7744" w:rsidP="00F23EC0">
            <w:pPr>
              <w:numPr>
                <w:ilvl w:val="0"/>
                <w:numId w:val="5"/>
              </w:num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14:paraId="2BB550E7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5ED73F9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6187114A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</w:tcPr>
          <w:p w14:paraId="15AF2B10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7744" w:rsidRPr="00A46F6D" w14:paraId="6080C843" w14:textId="77777777" w:rsidTr="00F23EC0">
        <w:tc>
          <w:tcPr>
            <w:tcW w:w="534" w:type="dxa"/>
          </w:tcPr>
          <w:p w14:paraId="1C4118AB" w14:textId="77777777" w:rsidR="003C7744" w:rsidRPr="00A46F6D" w:rsidRDefault="003C7744" w:rsidP="00F23EC0">
            <w:pPr>
              <w:numPr>
                <w:ilvl w:val="0"/>
                <w:numId w:val="5"/>
              </w:num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14:paraId="085C1C62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0B9A149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7C6D4482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</w:tcPr>
          <w:p w14:paraId="06EA2B03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7744" w:rsidRPr="00A46F6D" w14:paraId="382F08D6" w14:textId="77777777" w:rsidTr="00F23EC0">
        <w:tc>
          <w:tcPr>
            <w:tcW w:w="534" w:type="dxa"/>
          </w:tcPr>
          <w:p w14:paraId="478F98B1" w14:textId="77777777" w:rsidR="003C7744" w:rsidRPr="00A46F6D" w:rsidRDefault="003C7744" w:rsidP="00F23EC0">
            <w:pPr>
              <w:numPr>
                <w:ilvl w:val="0"/>
                <w:numId w:val="5"/>
              </w:num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14:paraId="6AE19CC8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C48A6BB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A313A5C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</w:tcPr>
          <w:p w14:paraId="0D98C0F4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7744" w:rsidRPr="00A46F6D" w14:paraId="1FBA82F3" w14:textId="77777777" w:rsidTr="00F23EC0">
        <w:tc>
          <w:tcPr>
            <w:tcW w:w="534" w:type="dxa"/>
          </w:tcPr>
          <w:p w14:paraId="7F72DC6B" w14:textId="77777777" w:rsidR="003C7744" w:rsidRPr="00A46F6D" w:rsidRDefault="003C7744" w:rsidP="00F23EC0">
            <w:pPr>
              <w:numPr>
                <w:ilvl w:val="0"/>
                <w:numId w:val="5"/>
              </w:num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14:paraId="747EFD8A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6D17CF6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6DB3BD82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</w:tcPr>
          <w:p w14:paraId="237A23C2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7744" w:rsidRPr="00A46F6D" w14:paraId="1BCF886F" w14:textId="77777777" w:rsidTr="00F23EC0">
        <w:tc>
          <w:tcPr>
            <w:tcW w:w="534" w:type="dxa"/>
          </w:tcPr>
          <w:p w14:paraId="513E63F7" w14:textId="77777777" w:rsidR="003C7744" w:rsidRPr="00A46F6D" w:rsidRDefault="003C7744" w:rsidP="00F23EC0">
            <w:pPr>
              <w:numPr>
                <w:ilvl w:val="0"/>
                <w:numId w:val="5"/>
              </w:num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14:paraId="618DE3B4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B655C97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1A9DCB6C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</w:tcPr>
          <w:p w14:paraId="3291BB69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7744" w:rsidRPr="00A46F6D" w14:paraId="03CA4BF7" w14:textId="77777777" w:rsidTr="00F23EC0">
        <w:tc>
          <w:tcPr>
            <w:tcW w:w="534" w:type="dxa"/>
          </w:tcPr>
          <w:p w14:paraId="03B1C346" w14:textId="77777777" w:rsidR="003C7744" w:rsidRPr="00A46F6D" w:rsidRDefault="003C7744" w:rsidP="00F23EC0">
            <w:pPr>
              <w:numPr>
                <w:ilvl w:val="0"/>
                <w:numId w:val="5"/>
              </w:num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14:paraId="559D09B4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48A1DDA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1A7F768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</w:tcPr>
          <w:p w14:paraId="63CB27FF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7744" w:rsidRPr="00A46F6D" w14:paraId="7D93D550" w14:textId="77777777" w:rsidTr="00F23EC0">
        <w:tc>
          <w:tcPr>
            <w:tcW w:w="534" w:type="dxa"/>
          </w:tcPr>
          <w:p w14:paraId="02D0EC8B" w14:textId="77777777" w:rsidR="003C7744" w:rsidRPr="00A46F6D" w:rsidRDefault="003C7744" w:rsidP="00F23EC0">
            <w:pPr>
              <w:numPr>
                <w:ilvl w:val="0"/>
                <w:numId w:val="5"/>
              </w:num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14:paraId="240F519C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ABAA197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64D61F7B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</w:tcPr>
          <w:p w14:paraId="058294D1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7744" w:rsidRPr="00A46F6D" w14:paraId="31EC933C" w14:textId="77777777" w:rsidTr="00F23EC0">
        <w:tc>
          <w:tcPr>
            <w:tcW w:w="534" w:type="dxa"/>
          </w:tcPr>
          <w:p w14:paraId="2B6B5187" w14:textId="77777777" w:rsidR="003C7744" w:rsidRPr="00A46F6D" w:rsidRDefault="003C7744" w:rsidP="00F23EC0">
            <w:pPr>
              <w:numPr>
                <w:ilvl w:val="0"/>
                <w:numId w:val="5"/>
              </w:num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14:paraId="4F237E6F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FB652BA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0905A5A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</w:tcPr>
          <w:p w14:paraId="2CE6EBB0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7744" w:rsidRPr="00A46F6D" w14:paraId="2775F81F" w14:textId="77777777" w:rsidTr="00F23EC0">
        <w:tc>
          <w:tcPr>
            <w:tcW w:w="534" w:type="dxa"/>
          </w:tcPr>
          <w:p w14:paraId="5BD92589" w14:textId="77777777" w:rsidR="003C7744" w:rsidRPr="00A46F6D" w:rsidRDefault="003C7744" w:rsidP="00F23EC0">
            <w:pPr>
              <w:numPr>
                <w:ilvl w:val="0"/>
                <w:numId w:val="5"/>
              </w:num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14:paraId="3481D036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31D807B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DD6D8DB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</w:tcPr>
          <w:p w14:paraId="464A323C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7744" w:rsidRPr="00A46F6D" w14:paraId="1CA9EDF5" w14:textId="77777777" w:rsidTr="00F23EC0">
        <w:tc>
          <w:tcPr>
            <w:tcW w:w="534" w:type="dxa"/>
          </w:tcPr>
          <w:p w14:paraId="73BC8C4F" w14:textId="77777777" w:rsidR="003C7744" w:rsidRPr="00A46F6D" w:rsidRDefault="003C7744" w:rsidP="00F23EC0">
            <w:pPr>
              <w:numPr>
                <w:ilvl w:val="0"/>
                <w:numId w:val="5"/>
              </w:num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</w:tcPr>
          <w:p w14:paraId="235FA4BE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73FD22F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66F21A6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</w:tcPr>
          <w:p w14:paraId="006ACF93" w14:textId="77777777" w:rsidR="003C7744" w:rsidRPr="00A46F6D" w:rsidRDefault="003C7744" w:rsidP="00F23EC0">
            <w:pPr>
              <w:spacing w:line="24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E1A8248" w14:textId="45BB41C6" w:rsidR="003C7744" w:rsidRDefault="003C7744" w:rsidP="00016191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p w14:paraId="5C607E1D" w14:textId="562B80FA" w:rsidR="00AD134B" w:rsidRDefault="00AD134B" w:rsidP="00811341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0"/>
        <w:gridCol w:w="2404"/>
        <w:gridCol w:w="2410"/>
        <w:gridCol w:w="2385"/>
      </w:tblGrid>
      <w:tr w:rsidR="00753D74" w14:paraId="020F170D" w14:textId="77777777" w:rsidTr="00DC6002">
        <w:tc>
          <w:tcPr>
            <w:tcW w:w="2491" w:type="dxa"/>
            <w:shd w:val="clear" w:color="auto" w:fill="auto"/>
          </w:tcPr>
          <w:p w14:paraId="11768DDC" w14:textId="77777777" w:rsidR="00753D74" w:rsidRPr="003E4AE9" w:rsidRDefault="00753D74" w:rsidP="00DC6002">
            <w:pPr>
              <w:jc w:val="center"/>
              <w:rPr>
                <w:b/>
              </w:rPr>
            </w:pPr>
            <w:r w:rsidRPr="003E4AE9">
              <w:rPr>
                <w:b/>
              </w:rPr>
              <w:t>Total de beneficiados</w:t>
            </w:r>
          </w:p>
        </w:tc>
        <w:tc>
          <w:tcPr>
            <w:tcW w:w="2491" w:type="dxa"/>
            <w:shd w:val="clear" w:color="auto" w:fill="auto"/>
          </w:tcPr>
          <w:p w14:paraId="0C2CE081" w14:textId="77777777" w:rsidR="00753D74" w:rsidRPr="003E4AE9" w:rsidRDefault="00753D74" w:rsidP="00DC6002">
            <w:pPr>
              <w:jc w:val="center"/>
              <w:rPr>
                <w:b/>
              </w:rPr>
            </w:pPr>
            <w:r w:rsidRPr="003E4AE9">
              <w:rPr>
                <w:b/>
              </w:rPr>
              <w:t>Mujeres</w:t>
            </w:r>
          </w:p>
        </w:tc>
        <w:tc>
          <w:tcPr>
            <w:tcW w:w="2491" w:type="dxa"/>
            <w:shd w:val="clear" w:color="auto" w:fill="auto"/>
          </w:tcPr>
          <w:p w14:paraId="30AD7574" w14:textId="77777777" w:rsidR="00753D74" w:rsidRPr="003E4AE9" w:rsidRDefault="00753D74" w:rsidP="00DC6002">
            <w:pPr>
              <w:jc w:val="center"/>
              <w:rPr>
                <w:b/>
              </w:rPr>
            </w:pPr>
            <w:r w:rsidRPr="003E4AE9">
              <w:rPr>
                <w:b/>
              </w:rPr>
              <w:t>Hombres</w:t>
            </w:r>
          </w:p>
        </w:tc>
        <w:tc>
          <w:tcPr>
            <w:tcW w:w="2491" w:type="dxa"/>
            <w:shd w:val="clear" w:color="auto" w:fill="auto"/>
          </w:tcPr>
          <w:p w14:paraId="097FACA6" w14:textId="77777777" w:rsidR="00753D74" w:rsidRPr="003E4AE9" w:rsidRDefault="00753D74" w:rsidP="00DC6002">
            <w:pPr>
              <w:jc w:val="center"/>
              <w:rPr>
                <w:b/>
              </w:rPr>
            </w:pPr>
            <w:r w:rsidRPr="003E4AE9">
              <w:rPr>
                <w:b/>
              </w:rPr>
              <w:t>Total</w:t>
            </w:r>
          </w:p>
        </w:tc>
      </w:tr>
      <w:tr w:rsidR="00753D74" w14:paraId="0404C786" w14:textId="77777777" w:rsidTr="00DC6002">
        <w:tc>
          <w:tcPr>
            <w:tcW w:w="2491" w:type="dxa"/>
            <w:shd w:val="clear" w:color="auto" w:fill="auto"/>
          </w:tcPr>
          <w:p w14:paraId="17F410C9" w14:textId="77777777" w:rsidR="00753D74" w:rsidRDefault="00753D74" w:rsidP="00DC6002">
            <w:r>
              <w:t>Alumnos</w:t>
            </w:r>
          </w:p>
        </w:tc>
        <w:tc>
          <w:tcPr>
            <w:tcW w:w="2491" w:type="dxa"/>
            <w:shd w:val="clear" w:color="auto" w:fill="auto"/>
          </w:tcPr>
          <w:p w14:paraId="0934B84E" w14:textId="77777777" w:rsidR="00753D74" w:rsidRDefault="00753D74" w:rsidP="00DC6002"/>
        </w:tc>
        <w:tc>
          <w:tcPr>
            <w:tcW w:w="2491" w:type="dxa"/>
            <w:shd w:val="clear" w:color="auto" w:fill="auto"/>
          </w:tcPr>
          <w:p w14:paraId="468F452D" w14:textId="77777777" w:rsidR="00753D74" w:rsidRDefault="00753D74" w:rsidP="00DC6002"/>
        </w:tc>
        <w:tc>
          <w:tcPr>
            <w:tcW w:w="2491" w:type="dxa"/>
            <w:shd w:val="clear" w:color="auto" w:fill="auto"/>
          </w:tcPr>
          <w:p w14:paraId="015DBC13" w14:textId="77777777" w:rsidR="00753D74" w:rsidRDefault="00753D74" w:rsidP="00DC6002"/>
        </w:tc>
      </w:tr>
      <w:tr w:rsidR="00753D74" w14:paraId="2A52E7EE" w14:textId="77777777" w:rsidTr="00DC6002">
        <w:tc>
          <w:tcPr>
            <w:tcW w:w="2491" w:type="dxa"/>
            <w:shd w:val="clear" w:color="auto" w:fill="auto"/>
          </w:tcPr>
          <w:p w14:paraId="46671002" w14:textId="77777777" w:rsidR="00753D74" w:rsidRDefault="00753D74" w:rsidP="00DC6002">
            <w:r>
              <w:t>Docentes</w:t>
            </w:r>
          </w:p>
        </w:tc>
        <w:tc>
          <w:tcPr>
            <w:tcW w:w="2491" w:type="dxa"/>
            <w:shd w:val="clear" w:color="auto" w:fill="auto"/>
          </w:tcPr>
          <w:p w14:paraId="7ADE0821" w14:textId="77777777" w:rsidR="00753D74" w:rsidRDefault="00753D74" w:rsidP="00DC6002"/>
        </w:tc>
        <w:tc>
          <w:tcPr>
            <w:tcW w:w="2491" w:type="dxa"/>
            <w:shd w:val="clear" w:color="auto" w:fill="auto"/>
          </w:tcPr>
          <w:p w14:paraId="32EACE0E" w14:textId="77777777" w:rsidR="00753D74" w:rsidRDefault="00753D74" w:rsidP="00DC6002"/>
        </w:tc>
        <w:tc>
          <w:tcPr>
            <w:tcW w:w="2491" w:type="dxa"/>
            <w:shd w:val="clear" w:color="auto" w:fill="auto"/>
          </w:tcPr>
          <w:p w14:paraId="74EFB07F" w14:textId="77777777" w:rsidR="00753D74" w:rsidRDefault="00753D74" w:rsidP="00DC6002"/>
        </w:tc>
      </w:tr>
      <w:tr w:rsidR="00753D74" w14:paraId="6D3564FB" w14:textId="77777777" w:rsidTr="00DC6002">
        <w:tc>
          <w:tcPr>
            <w:tcW w:w="2491" w:type="dxa"/>
            <w:shd w:val="clear" w:color="auto" w:fill="auto"/>
          </w:tcPr>
          <w:p w14:paraId="49986F99" w14:textId="77777777" w:rsidR="00753D74" w:rsidRDefault="00753D74" w:rsidP="00DC6002">
            <w:r>
              <w:t>Externos</w:t>
            </w:r>
          </w:p>
        </w:tc>
        <w:tc>
          <w:tcPr>
            <w:tcW w:w="2491" w:type="dxa"/>
            <w:shd w:val="clear" w:color="auto" w:fill="auto"/>
          </w:tcPr>
          <w:p w14:paraId="77FE2E20" w14:textId="77777777" w:rsidR="00753D74" w:rsidRDefault="00753D74" w:rsidP="00DC6002"/>
        </w:tc>
        <w:tc>
          <w:tcPr>
            <w:tcW w:w="2491" w:type="dxa"/>
            <w:shd w:val="clear" w:color="auto" w:fill="auto"/>
          </w:tcPr>
          <w:p w14:paraId="6D3C70E4" w14:textId="77777777" w:rsidR="00753D74" w:rsidRDefault="00753D74" w:rsidP="00DC6002"/>
        </w:tc>
        <w:tc>
          <w:tcPr>
            <w:tcW w:w="2491" w:type="dxa"/>
            <w:shd w:val="clear" w:color="auto" w:fill="auto"/>
          </w:tcPr>
          <w:p w14:paraId="42C3D0FD" w14:textId="77777777" w:rsidR="00753D74" w:rsidRDefault="00753D74" w:rsidP="00DC6002"/>
        </w:tc>
      </w:tr>
      <w:tr w:rsidR="00753D74" w14:paraId="599B9A3C" w14:textId="77777777" w:rsidTr="00DC6002">
        <w:tc>
          <w:tcPr>
            <w:tcW w:w="2491" w:type="dxa"/>
            <w:tcBorders>
              <w:bottom w:val="single" w:sz="4" w:space="0" w:color="auto"/>
            </w:tcBorders>
            <w:shd w:val="clear" w:color="auto" w:fill="auto"/>
          </w:tcPr>
          <w:p w14:paraId="346FE0AE" w14:textId="77777777" w:rsidR="00753D74" w:rsidRDefault="00753D74" w:rsidP="00DC6002">
            <w:r>
              <w:t>Localidades beneficiadas</w:t>
            </w:r>
          </w:p>
        </w:tc>
        <w:tc>
          <w:tcPr>
            <w:tcW w:w="2491" w:type="dxa"/>
            <w:tcBorders>
              <w:bottom w:val="single" w:sz="4" w:space="0" w:color="auto"/>
            </w:tcBorders>
            <w:shd w:val="clear" w:color="auto" w:fill="auto"/>
          </w:tcPr>
          <w:p w14:paraId="430B317A" w14:textId="77777777" w:rsidR="00753D74" w:rsidRDefault="00753D74" w:rsidP="00DC6002"/>
        </w:tc>
        <w:tc>
          <w:tcPr>
            <w:tcW w:w="2491" w:type="dxa"/>
            <w:tcBorders>
              <w:bottom w:val="single" w:sz="4" w:space="0" w:color="auto"/>
            </w:tcBorders>
            <w:shd w:val="clear" w:color="auto" w:fill="auto"/>
          </w:tcPr>
          <w:p w14:paraId="1F75ECFD" w14:textId="77777777" w:rsidR="00753D74" w:rsidRDefault="00753D74" w:rsidP="00DC6002"/>
        </w:tc>
        <w:tc>
          <w:tcPr>
            <w:tcW w:w="2491" w:type="dxa"/>
            <w:shd w:val="clear" w:color="auto" w:fill="auto"/>
          </w:tcPr>
          <w:p w14:paraId="0A116D52" w14:textId="77777777" w:rsidR="00753D74" w:rsidRDefault="00753D74" w:rsidP="00DC6002"/>
        </w:tc>
      </w:tr>
      <w:tr w:rsidR="00753D74" w14:paraId="0B9BEEC6" w14:textId="77777777" w:rsidTr="00DC6002">
        <w:tc>
          <w:tcPr>
            <w:tcW w:w="498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178D985" w14:textId="77777777" w:rsidR="00753D74" w:rsidRDefault="00753D74" w:rsidP="00DC6002"/>
        </w:tc>
        <w:tc>
          <w:tcPr>
            <w:tcW w:w="2491" w:type="dxa"/>
            <w:tcBorders>
              <w:left w:val="nil"/>
              <w:bottom w:val="nil"/>
            </w:tcBorders>
            <w:shd w:val="clear" w:color="auto" w:fill="auto"/>
          </w:tcPr>
          <w:p w14:paraId="543DA878" w14:textId="77777777" w:rsidR="00753D74" w:rsidRDefault="00753D74" w:rsidP="00DC6002"/>
        </w:tc>
        <w:tc>
          <w:tcPr>
            <w:tcW w:w="2491" w:type="dxa"/>
            <w:shd w:val="clear" w:color="auto" w:fill="auto"/>
          </w:tcPr>
          <w:p w14:paraId="5C74E5AC" w14:textId="77777777" w:rsidR="00753D74" w:rsidRDefault="00753D74" w:rsidP="00DC6002"/>
        </w:tc>
      </w:tr>
    </w:tbl>
    <w:p w14:paraId="5DFFE0D8" w14:textId="6826FB95" w:rsidR="00753D74" w:rsidRDefault="00753D74" w:rsidP="00811341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258B8D5C" w14:textId="77777777" w:rsidR="00753D74" w:rsidRDefault="00753D74" w:rsidP="00811341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</w:p>
    <w:p w14:paraId="3EE6F9C5" w14:textId="5FC86305" w:rsidR="00811341" w:rsidRPr="00811341" w:rsidRDefault="00811341" w:rsidP="00811341">
      <w:pPr>
        <w:tabs>
          <w:tab w:val="left" w:pos="5760"/>
        </w:tabs>
        <w:jc w:val="center"/>
        <w:rPr>
          <w:rFonts w:ascii="Verdana" w:hAnsi="Verdana" w:cs="Arial"/>
          <w:b/>
          <w:bCs/>
        </w:rPr>
      </w:pPr>
      <w:r w:rsidRPr="00811341">
        <w:rPr>
          <w:rFonts w:ascii="Verdana" w:hAnsi="Verdana" w:cs="Arial"/>
          <w:b/>
          <w:bCs/>
        </w:rPr>
        <w:t>PRESUPUESTO</w:t>
      </w:r>
    </w:p>
    <w:p w14:paraId="448572A5" w14:textId="21D8AB5B" w:rsidR="00811341" w:rsidRDefault="00811341" w:rsidP="00016191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p w14:paraId="1CFB23E4" w14:textId="77777777" w:rsidR="00B83F18" w:rsidRDefault="00B83F18" w:rsidP="00B83F18">
      <w:pPr>
        <w:pStyle w:val="Ttulo6"/>
        <w:spacing w:line="240" w:lineRule="auto"/>
        <w:rPr>
          <w:rFonts w:ascii="Verdana" w:hAnsi="Verdana" w:cs="Arial"/>
          <w:noProof/>
          <w:position w:val="0"/>
          <w:sz w:val="18"/>
          <w:szCs w:val="18"/>
        </w:rPr>
      </w:pPr>
      <w:r>
        <w:rPr>
          <w:rFonts w:ascii="Verdana" w:hAnsi="Verdana" w:cs="Arial"/>
          <w:noProof/>
          <w:position w:val="0"/>
          <w:sz w:val="18"/>
          <w:szCs w:val="18"/>
        </w:rPr>
        <w:t>Monto de apoyo proporcionado por la institución:</w:t>
      </w:r>
    </w:p>
    <w:p w14:paraId="699CA09E" w14:textId="77777777" w:rsidR="00B83F18" w:rsidRDefault="00B83F18" w:rsidP="00B83F18">
      <w:pPr>
        <w:pStyle w:val="Ttulo6"/>
        <w:spacing w:line="240" w:lineRule="auto"/>
        <w:rPr>
          <w:rFonts w:ascii="Verdana" w:hAnsi="Verdana" w:cs="Arial"/>
          <w:noProof/>
          <w:position w:val="0"/>
          <w:sz w:val="18"/>
          <w:szCs w:val="18"/>
        </w:rPr>
      </w:pPr>
      <w:r>
        <w:rPr>
          <w:rFonts w:ascii="Verdana" w:hAnsi="Verdana" w:cs="Arial"/>
          <w:noProof/>
          <w:position w:val="0"/>
          <w:sz w:val="18"/>
          <w:szCs w:val="18"/>
        </w:rPr>
        <w:t>Monto de apoyo proporcionado por dependencia externa:</w:t>
      </w:r>
    </w:p>
    <w:p w14:paraId="10327A7C" w14:textId="0C8CABC1" w:rsidR="00811341" w:rsidRDefault="00811341" w:rsidP="00016191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tbl>
      <w:tblPr>
        <w:tblStyle w:val="Tablaconcuadrcula"/>
        <w:tblW w:w="8642" w:type="dxa"/>
        <w:tblLook w:val="04A0" w:firstRow="1" w:lastRow="0" w:firstColumn="1" w:lastColumn="0" w:noHBand="0" w:noVBand="1"/>
      </w:tblPr>
      <w:tblGrid>
        <w:gridCol w:w="6516"/>
        <w:gridCol w:w="2126"/>
      </w:tblGrid>
      <w:tr w:rsidR="00705266" w14:paraId="3A9531DD" w14:textId="77777777" w:rsidTr="00CF5ED3">
        <w:trPr>
          <w:trHeight w:val="479"/>
        </w:trPr>
        <w:tc>
          <w:tcPr>
            <w:tcW w:w="6516" w:type="dxa"/>
          </w:tcPr>
          <w:p w14:paraId="48593E6D" w14:textId="77777777" w:rsidR="00705266" w:rsidRPr="00AD134B" w:rsidRDefault="00705266" w:rsidP="00CF5ED3">
            <w:pPr>
              <w:spacing w:line="240" w:lineRule="exact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AD134B">
              <w:rPr>
                <w:rFonts w:ascii="Verdana" w:hAnsi="Verdana" w:cs="Tahoma"/>
                <w:b/>
                <w:sz w:val="16"/>
                <w:szCs w:val="16"/>
              </w:rPr>
              <w:t>Descripción</w:t>
            </w:r>
            <w:r>
              <w:rPr>
                <w:rFonts w:ascii="Verdana" w:hAnsi="Verdana" w:cs="Tahoma"/>
                <w:b/>
                <w:sz w:val="16"/>
                <w:szCs w:val="16"/>
              </w:rPr>
              <w:t xml:space="preserve"> de la actividad / especificación del material</w:t>
            </w:r>
          </w:p>
        </w:tc>
        <w:tc>
          <w:tcPr>
            <w:tcW w:w="2126" w:type="dxa"/>
          </w:tcPr>
          <w:p w14:paraId="22BCA867" w14:textId="77777777" w:rsidR="00705266" w:rsidRPr="00AD134B" w:rsidRDefault="00705266" w:rsidP="00CF5ED3">
            <w:pPr>
              <w:spacing w:line="240" w:lineRule="exact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AD134B">
              <w:rPr>
                <w:rFonts w:ascii="Verdana" w:hAnsi="Verdana" w:cs="Tahoma"/>
                <w:b/>
                <w:sz w:val="16"/>
                <w:szCs w:val="16"/>
              </w:rPr>
              <w:t>Monto</w:t>
            </w:r>
          </w:p>
        </w:tc>
      </w:tr>
      <w:tr w:rsidR="00705266" w14:paraId="4E121CEE" w14:textId="77777777" w:rsidTr="00CF5ED3">
        <w:trPr>
          <w:trHeight w:val="449"/>
        </w:trPr>
        <w:tc>
          <w:tcPr>
            <w:tcW w:w="6516" w:type="dxa"/>
          </w:tcPr>
          <w:p w14:paraId="08A6B8D7" w14:textId="77777777" w:rsidR="00705266" w:rsidRDefault="00705266" w:rsidP="00CF5ED3">
            <w:pPr>
              <w:spacing w:line="240" w:lineRule="exact"/>
              <w:jc w:val="center"/>
              <w:rPr>
                <w:rFonts w:ascii="Verdana" w:hAnsi="Verdana" w:cs="Tahoma"/>
                <w:b/>
                <w:iCs/>
                <w:color w:val="00008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F0DC381" w14:textId="77777777" w:rsidR="00705266" w:rsidRDefault="00705266" w:rsidP="00CF5ED3">
            <w:pPr>
              <w:spacing w:line="240" w:lineRule="exact"/>
              <w:jc w:val="center"/>
              <w:rPr>
                <w:rFonts w:ascii="Verdana" w:hAnsi="Verdana" w:cs="Tahoma"/>
                <w:b/>
                <w:iCs/>
                <w:color w:val="000080"/>
                <w:sz w:val="18"/>
                <w:szCs w:val="18"/>
              </w:rPr>
            </w:pPr>
          </w:p>
        </w:tc>
      </w:tr>
      <w:tr w:rsidR="00705266" w14:paraId="010780DE" w14:textId="77777777" w:rsidTr="00CF5ED3">
        <w:trPr>
          <w:trHeight w:val="479"/>
        </w:trPr>
        <w:tc>
          <w:tcPr>
            <w:tcW w:w="6516" w:type="dxa"/>
          </w:tcPr>
          <w:p w14:paraId="27ECB40C" w14:textId="77777777" w:rsidR="00705266" w:rsidRDefault="00705266" w:rsidP="00CF5ED3">
            <w:pPr>
              <w:spacing w:line="240" w:lineRule="exact"/>
              <w:jc w:val="center"/>
              <w:rPr>
                <w:rFonts w:ascii="Verdana" w:hAnsi="Verdana" w:cs="Tahoma"/>
                <w:b/>
                <w:iCs/>
                <w:color w:val="00008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C4052E" w14:textId="77777777" w:rsidR="00705266" w:rsidRDefault="00705266" w:rsidP="00CF5ED3">
            <w:pPr>
              <w:spacing w:line="240" w:lineRule="exact"/>
              <w:jc w:val="center"/>
              <w:rPr>
                <w:rFonts w:ascii="Verdana" w:hAnsi="Verdana" w:cs="Tahoma"/>
                <w:b/>
                <w:iCs/>
                <w:color w:val="000080"/>
                <w:sz w:val="18"/>
                <w:szCs w:val="18"/>
              </w:rPr>
            </w:pPr>
          </w:p>
        </w:tc>
      </w:tr>
      <w:tr w:rsidR="00705266" w14:paraId="2A42D51D" w14:textId="77777777" w:rsidTr="00CF5ED3">
        <w:trPr>
          <w:trHeight w:val="479"/>
        </w:trPr>
        <w:tc>
          <w:tcPr>
            <w:tcW w:w="6516" w:type="dxa"/>
          </w:tcPr>
          <w:p w14:paraId="17E77F3F" w14:textId="77777777" w:rsidR="00705266" w:rsidRDefault="00705266" w:rsidP="00CF5ED3">
            <w:pPr>
              <w:spacing w:line="240" w:lineRule="exact"/>
              <w:jc w:val="center"/>
              <w:rPr>
                <w:rFonts w:ascii="Verdana" w:hAnsi="Verdana" w:cs="Tahoma"/>
                <w:b/>
                <w:iCs/>
                <w:color w:val="00008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7094904" w14:textId="77777777" w:rsidR="00705266" w:rsidRDefault="00705266" w:rsidP="00CF5ED3">
            <w:pPr>
              <w:spacing w:line="240" w:lineRule="exact"/>
              <w:jc w:val="center"/>
              <w:rPr>
                <w:rFonts w:ascii="Verdana" w:hAnsi="Verdana" w:cs="Tahoma"/>
                <w:b/>
                <w:iCs/>
                <w:color w:val="000080"/>
                <w:sz w:val="18"/>
                <w:szCs w:val="18"/>
              </w:rPr>
            </w:pPr>
          </w:p>
        </w:tc>
      </w:tr>
      <w:tr w:rsidR="00705266" w14:paraId="58D295D4" w14:textId="77777777" w:rsidTr="00CF5ED3">
        <w:trPr>
          <w:trHeight w:val="449"/>
        </w:trPr>
        <w:tc>
          <w:tcPr>
            <w:tcW w:w="6516" w:type="dxa"/>
          </w:tcPr>
          <w:p w14:paraId="60F693A2" w14:textId="77777777" w:rsidR="00705266" w:rsidRDefault="00705266" w:rsidP="00CF5ED3">
            <w:pPr>
              <w:spacing w:line="240" w:lineRule="exact"/>
              <w:jc w:val="center"/>
              <w:rPr>
                <w:rFonts w:ascii="Verdana" w:hAnsi="Verdana" w:cs="Tahoma"/>
                <w:b/>
                <w:iCs/>
                <w:color w:val="000080"/>
                <w:sz w:val="18"/>
                <w:szCs w:val="18"/>
              </w:rPr>
            </w:pPr>
            <w:r>
              <w:rPr>
                <w:rFonts w:ascii="Verdana" w:hAnsi="Verdana" w:cs="Tahoma"/>
                <w:b/>
                <w:iCs/>
                <w:color w:val="000080"/>
                <w:sz w:val="18"/>
                <w:szCs w:val="18"/>
              </w:rPr>
              <w:t>Total</w:t>
            </w:r>
          </w:p>
        </w:tc>
        <w:tc>
          <w:tcPr>
            <w:tcW w:w="2126" w:type="dxa"/>
          </w:tcPr>
          <w:p w14:paraId="6E8AAB17" w14:textId="77777777" w:rsidR="00705266" w:rsidRDefault="00705266" w:rsidP="00CF5ED3">
            <w:pPr>
              <w:spacing w:line="240" w:lineRule="exact"/>
              <w:jc w:val="center"/>
              <w:rPr>
                <w:rFonts w:ascii="Verdana" w:hAnsi="Verdana" w:cs="Tahoma"/>
                <w:b/>
                <w:iCs/>
                <w:color w:val="000080"/>
                <w:sz w:val="18"/>
                <w:szCs w:val="18"/>
              </w:rPr>
            </w:pPr>
          </w:p>
        </w:tc>
      </w:tr>
    </w:tbl>
    <w:p w14:paraId="0BA5C257" w14:textId="77777777" w:rsidR="00B83F18" w:rsidRDefault="00B83F18" w:rsidP="00016191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p w14:paraId="5A58E8C4" w14:textId="61C17C29" w:rsidR="00811341" w:rsidRDefault="00811341" w:rsidP="00016191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p w14:paraId="56C52DE0" w14:textId="78FB1DAF" w:rsidR="00811341" w:rsidRDefault="00811341" w:rsidP="00016191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p w14:paraId="54AEBAC2" w14:textId="4665BA5A" w:rsidR="00811341" w:rsidRDefault="00811341" w:rsidP="00016191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p w14:paraId="47AAF3C6" w14:textId="5610878A" w:rsidR="008B12BB" w:rsidRDefault="008B12BB" w:rsidP="00016191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p w14:paraId="532C93F2" w14:textId="58EA2C56" w:rsidR="008B12BB" w:rsidRDefault="008B12BB" w:rsidP="00016191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p w14:paraId="2AB3CE4A" w14:textId="656EFA45" w:rsidR="008B12BB" w:rsidRDefault="008B12BB" w:rsidP="00016191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p w14:paraId="6D84187B" w14:textId="5A023C9C" w:rsidR="008B12BB" w:rsidRDefault="008B12BB" w:rsidP="00016191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p w14:paraId="22DC1739" w14:textId="5BBAB28B" w:rsidR="008B12BB" w:rsidRDefault="008B12BB" w:rsidP="00016191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p w14:paraId="246063F3" w14:textId="5BA1A87C" w:rsidR="008B12BB" w:rsidRDefault="008B12BB" w:rsidP="00016191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p w14:paraId="63C99442" w14:textId="2B9D46C0" w:rsidR="008B12BB" w:rsidRDefault="008B12BB" w:rsidP="00016191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p w14:paraId="4BAFEB32" w14:textId="304ABE60" w:rsidR="008B12BB" w:rsidRDefault="008B12BB" w:rsidP="00016191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p w14:paraId="3E7644F6" w14:textId="19AA3821" w:rsidR="008B12BB" w:rsidRDefault="008B12BB" w:rsidP="00016191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p w14:paraId="1A04E4EE" w14:textId="77777777" w:rsidR="00016191" w:rsidRPr="00C23590" w:rsidRDefault="00016191" w:rsidP="00016191">
      <w:pPr>
        <w:spacing w:line="240" w:lineRule="exact"/>
        <w:jc w:val="center"/>
        <w:rPr>
          <w:rFonts w:ascii="Verdana" w:hAnsi="Verdana" w:cs="Tahoma"/>
          <w:b/>
          <w:iCs/>
          <w:color w:val="000080"/>
          <w:sz w:val="18"/>
          <w:szCs w:val="18"/>
        </w:rPr>
      </w:pPr>
    </w:p>
    <w:tbl>
      <w:tblPr>
        <w:tblW w:w="9923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9"/>
        <w:gridCol w:w="4774"/>
      </w:tblGrid>
      <w:tr w:rsidR="00016191" w:rsidRPr="00C23590" w14:paraId="0263D779" w14:textId="77777777" w:rsidTr="00180E37">
        <w:trPr>
          <w:trHeight w:val="1326"/>
        </w:trPr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CF354F" w14:textId="22919E7C" w:rsidR="00016191" w:rsidRPr="00C23590" w:rsidRDefault="00016191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3590">
              <w:rPr>
                <w:rFonts w:ascii="Verdana" w:hAnsi="Verdana"/>
                <w:b/>
                <w:bCs/>
                <w:sz w:val="18"/>
                <w:szCs w:val="18"/>
              </w:rPr>
              <w:t>Profesor</w:t>
            </w:r>
            <w:r w:rsidR="00D20C9D">
              <w:rPr>
                <w:rFonts w:ascii="Verdana" w:hAnsi="Verdana"/>
                <w:b/>
                <w:bCs/>
                <w:sz w:val="18"/>
                <w:szCs w:val="18"/>
              </w:rPr>
              <w:t>/a</w:t>
            </w:r>
            <w:r w:rsidRPr="00C23590">
              <w:rPr>
                <w:rFonts w:ascii="Verdana" w:hAnsi="Verdana"/>
                <w:b/>
                <w:bCs/>
                <w:sz w:val="18"/>
                <w:szCs w:val="18"/>
              </w:rPr>
              <w:t>-Investigador</w:t>
            </w:r>
            <w:r w:rsidR="00D20C9D">
              <w:rPr>
                <w:rFonts w:ascii="Verdana" w:hAnsi="Verdana"/>
                <w:b/>
                <w:bCs/>
                <w:sz w:val="18"/>
                <w:szCs w:val="18"/>
              </w:rPr>
              <w:t>/a</w:t>
            </w:r>
            <w:r w:rsidRPr="00C23590">
              <w:rPr>
                <w:rFonts w:ascii="Verdana" w:hAnsi="Verdana"/>
                <w:b/>
                <w:bCs/>
                <w:sz w:val="18"/>
                <w:szCs w:val="18"/>
              </w:rPr>
              <w:t xml:space="preserve"> Responsable</w:t>
            </w:r>
          </w:p>
          <w:p w14:paraId="503CF00A" w14:textId="77777777" w:rsidR="00016191" w:rsidRPr="00C23590" w:rsidRDefault="00016191" w:rsidP="00F23EC0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4CD18F64" w14:textId="77777777" w:rsidR="00016191" w:rsidRPr="00C23590" w:rsidRDefault="00016191" w:rsidP="00F23EC0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1E76CE6A" w14:textId="77777777" w:rsidR="00016191" w:rsidRPr="00C23590" w:rsidRDefault="00016191" w:rsidP="00F23EC0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4ED97F3D" w14:textId="77777777" w:rsidR="00016191" w:rsidRPr="00C23590" w:rsidRDefault="00016191" w:rsidP="00F23EC0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08F332FC" w14:textId="77777777" w:rsidR="00016191" w:rsidRPr="00C23590" w:rsidRDefault="00016191" w:rsidP="00F23EC0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3590">
              <w:rPr>
                <w:rFonts w:ascii="Verdana" w:hAnsi="Verdana"/>
                <w:b/>
                <w:bCs/>
                <w:sz w:val="18"/>
                <w:szCs w:val="18"/>
              </w:rPr>
              <w:t>Nombre y Firma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7AFA1" w14:textId="7FCB1CE1" w:rsidR="00016191" w:rsidRPr="00C23590" w:rsidRDefault="00016191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3590">
              <w:rPr>
                <w:rFonts w:ascii="Verdana" w:hAnsi="Verdana"/>
                <w:b/>
                <w:bCs/>
                <w:sz w:val="18"/>
                <w:szCs w:val="18"/>
              </w:rPr>
              <w:t>Director</w:t>
            </w:r>
            <w:r w:rsidR="00D20C9D">
              <w:rPr>
                <w:rFonts w:ascii="Verdana" w:hAnsi="Verdana"/>
                <w:b/>
                <w:bCs/>
                <w:sz w:val="18"/>
                <w:szCs w:val="18"/>
              </w:rPr>
              <w:t>/a</w:t>
            </w:r>
            <w:r w:rsidRPr="00C23590">
              <w:rPr>
                <w:rFonts w:ascii="Verdana" w:hAnsi="Verdana"/>
                <w:b/>
                <w:bCs/>
                <w:sz w:val="18"/>
                <w:szCs w:val="18"/>
              </w:rPr>
              <w:t xml:space="preserve"> del Plantel</w:t>
            </w:r>
          </w:p>
          <w:p w14:paraId="5D19BBA2" w14:textId="77777777" w:rsidR="00016191" w:rsidRPr="00C23590" w:rsidRDefault="00016191" w:rsidP="00F23EC0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F401157" w14:textId="77777777" w:rsidR="00016191" w:rsidRPr="00C23590" w:rsidRDefault="00016191" w:rsidP="00F23EC0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17E60821" w14:textId="77777777" w:rsidR="00016191" w:rsidRPr="00C23590" w:rsidRDefault="00016191" w:rsidP="00F23EC0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ED2A570" w14:textId="77777777" w:rsidR="00016191" w:rsidRPr="00C23590" w:rsidRDefault="00016191" w:rsidP="00F23EC0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221B685" w14:textId="77777777" w:rsidR="00016191" w:rsidRPr="00C23590" w:rsidRDefault="00016191" w:rsidP="000B5152">
            <w:pPr>
              <w:pStyle w:val="Textoindependiente21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3590">
              <w:rPr>
                <w:rFonts w:ascii="Verdana" w:hAnsi="Verdana"/>
                <w:b/>
                <w:bCs/>
                <w:sz w:val="18"/>
                <w:szCs w:val="18"/>
              </w:rPr>
              <w:t>Nombre</w:t>
            </w:r>
            <w:r w:rsidR="000B5152" w:rsidRPr="00C23590">
              <w:rPr>
                <w:rFonts w:ascii="Verdana" w:hAnsi="Verdana"/>
                <w:b/>
                <w:bCs/>
                <w:sz w:val="18"/>
                <w:szCs w:val="18"/>
              </w:rPr>
              <w:t>,</w:t>
            </w:r>
            <w:r w:rsidRPr="00C23590">
              <w:rPr>
                <w:rFonts w:ascii="Verdana" w:hAnsi="Verdana"/>
                <w:b/>
                <w:bCs/>
                <w:sz w:val="18"/>
                <w:szCs w:val="18"/>
              </w:rPr>
              <w:t xml:space="preserve"> Firma</w:t>
            </w:r>
            <w:r w:rsidR="000B5152" w:rsidRPr="00C23590">
              <w:rPr>
                <w:rFonts w:ascii="Verdana" w:hAnsi="Verdana"/>
                <w:b/>
                <w:bCs/>
                <w:sz w:val="18"/>
                <w:szCs w:val="18"/>
              </w:rPr>
              <w:t xml:space="preserve"> y Sello del Plantel</w:t>
            </w:r>
          </w:p>
        </w:tc>
      </w:tr>
      <w:tr w:rsidR="005A0026" w:rsidRPr="00117351" w14:paraId="4621072F" w14:textId="77777777" w:rsidTr="00180E37">
        <w:trPr>
          <w:trHeight w:val="1326"/>
        </w:trPr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7AA9A4" w14:textId="22A16114" w:rsidR="005A0026" w:rsidRDefault="00D20C9D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Subdirector/a de posgrado e investigación</w:t>
            </w:r>
          </w:p>
          <w:p w14:paraId="6FBDD6CA" w14:textId="3EA75175" w:rsidR="00D20C9D" w:rsidRDefault="00D20C9D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3ECC275" w14:textId="77777777" w:rsidR="00D20C9D" w:rsidRDefault="00D20C9D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4ECAE154" w14:textId="77777777" w:rsidR="005A0026" w:rsidRPr="00117351" w:rsidRDefault="005A0026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Nombre y Firma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32AF5" w14:textId="7C3E73CA" w:rsidR="005A0026" w:rsidRDefault="00D20C9D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Presidente/a del CIPI</w:t>
            </w:r>
          </w:p>
          <w:p w14:paraId="3E03D1DF" w14:textId="77777777" w:rsidR="005A0026" w:rsidRDefault="005A0026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3971BD3" w14:textId="77777777" w:rsidR="005A0026" w:rsidRDefault="005A0026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47132FE4" w14:textId="77777777" w:rsidR="005A0026" w:rsidRPr="00117351" w:rsidRDefault="005A0026" w:rsidP="00F23EC0">
            <w:pPr>
              <w:pStyle w:val="Textoindependiente21"/>
              <w:snapToGrid w:val="0"/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Nombre y Firma</w:t>
            </w:r>
          </w:p>
        </w:tc>
      </w:tr>
    </w:tbl>
    <w:p w14:paraId="7C1D693E" w14:textId="57F5EAA3" w:rsidR="000C0104" w:rsidRDefault="000C0104" w:rsidP="00016191">
      <w:pPr>
        <w:rPr>
          <w:rFonts w:ascii="Verdana" w:hAnsi="Verdana"/>
          <w:sz w:val="18"/>
          <w:szCs w:val="18"/>
        </w:rPr>
      </w:pPr>
    </w:p>
    <w:p w14:paraId="42DDD95A" w14:textId="77777777" w:rsidR="00D028D4" w:rsidRDefault="00D028D4" w:rsidP="005C2478">
      <w:pPr>
        <w:rPr>
          <w:rFonts w:ascii="MonSERRAT" w:hAnsi="MonSERRAT"/>
        </w:rPr>
      </w:pPr>
    </w:p>
    <w:p w14:paraId="07EC7764" w14:textId="77777777" w:rsidR="00D028D4" w:rsidRDefault="00D028D4" w:rsidP="005C2478">
      <w:pPr>
        <w:rPr>
          <w:rFonts w:ascii="MonSERRAT" w:hAnsi="MonSERRAT"/>
        </w:rPr>
      </w:pPr>
    </w:p>
    <w:p w14:paraId="0137DC70" w14:textId="77777777" w:rsidR="00D028D4" w:rsidRDefault="00D028D4" w:rsidP="005C2478">
      <w:pPr>
        <w:rPr>
          <w:rFonts w:ascii="MonSERRAT" w:hAnsi="MonSERRAT"/>
        </w:rPr>
      </w:pPr>
    </w:p>
    <w:p w14:paraId="7ED757B4" w14:textId="77777777" w:rsidR="00D028D4" w:rsidRDefault="00D028D4" w:rsidP="005C2478">
      <w:pPr>
        <w:rPr>
          <w:rFonts w:ascii="MonSERRAT" w:hAnsi="MonSERRAT"/>
        </w:rPr>
      </w:pPr>
    </w:p>
    <w:p w14:paraId="1E4BC543" w14:textId="77777777" w:rsidR="00D028D4" w:rsidRDefault="00D028D4" w:rsidP="005C2478">
      <w:pPr>
        <w:rPr>
          <w:rFonts w:ascii="MonSERRAT" w:hAnsi="MonSERRAT"/>
        </w:rPr>
      </w:pPr>
    </w:p>
    <w:p w14:paraId="6B62AD6D" w14:textId="77777777" w:rsidR="00D028D4" w:rsidRDefault="00D028D4" w:rsidP="005C2478">
      <w:pPr>
        <w:rPr>
          <w:rFonts w:ascii="MonSERRAT" w:hAnsi="MonSERRAT"/>
        </w:rPr>
      </w:pPr>
    </w:p>
    <w:p w14:paraId="3A61EAEF" w14:textId="77777777" w:rsidR="00D028D4" w:rsidRDefault="00D028D4" w:rsidP="005C2478">
      <w:pPr>
        <w:rPr>
          <w:rFonts w:ascii="MonSERRAT" w:hAnsi="MonSERRAT"/>
        </w:rPr>
      </w:pPr>
    </w:p>
    <w:p w14:paraId="5A129794" w14:textId="77777777" w:rsidR="00D028D4" w:rsidRDefault="00D028D4" w:rsidP="005C2478">
      <w:pPr>
        <w:rPr>
          <w:rFonts w:ascii="MonSERRAT" w:hAnsi="MonSERRAT"/>
        </w:rPr>
      </w:pPr>
    </w:p>
    <w:p w14:paraId="233B56D2" w14:textId="040EA2E5" w:rsidR="00D028D4" w:rsidRDefault="00D028D4" w:rsidP="005C2478">
      <w:pPr>
        <w:rPr>
          <w:rFonts w:ascii="MonSERRAT" w:hAnsi="MonSERRAT"/>
        </w:rPr>
      </w:pPr>
    </w:p>
    <w:p w14:paraId="408BD48D" w14:textId="56DC95EC" w:rsidR="008B12BB" w:rsidRDefault="008B12BB" w:rsidP="005C2478">
      <w:pPr>
        <w:rPr>
          <w:rFonts w:ascii="MonSERRAT" w:hAnsi="MonSERRAT"/>
        </w:rPr>
      </w:pPr>
    </w:p>
    <w:p w14:paraId="6770604A" w14:textId="4991216C" w:rsidR="008B12BB" w:rsidRDefault="008B12BB" w:rsidP="005C2478">
      <w:pPr>
        <w:rPr>
          <w:rFonts w:ascii="MonSERRAT" w:hAnsi="MonSERRAT"/>
        </w:rPr>
      </w:pPr>
    </w:p>
    <w:p w14:paraId="5FBBF7C3" w14:textId="2774C05B" w:rsidR="008B12BB" w:rsidRDefault="008B12BB" w:rsidP="005C2478">
      <w:pPr>
        <w:rPr>
          <w:rFonts w:ascii="MonSERRAT" w:hAnsi="MonSERRAT"/>
        </w:rPr>
      </w:pPr>
    </w:p>
    <w:p w14:paraId="4504260B" w14:textId="2CDC03FB" w:rsidR="008B12BB" w:rsidRDefault="008B12BB" w:rsidP="005C2478">
      <w:pPr>
        <w:rPr>
          <w:rFonts w:ascii="MonSERRAT" w:hAnsi="MonSERRAT"/>
        </w:rPr>
      </w:pPr>
    </w:p>
    <w:p w14:paraId="0F918C4D" w14:textId="7089BE8A" w:rsidR="008B12BB" w:rsidRDefault="008B12BB" w:rsidP="005C2478">
      <w:pPr>
        <w:rPr>
          <w:rFonts w:ascii="MonSERRAT" w:hAnsi="MonSERRAT"/>
        </w:rPr>
      </w:pPr>
    </w:p>
    <w:p w14:paraId="6F5FA80B" w14:textId="6FBAE7C9" w:rsidR="008B12BB" w:rsidRDefault="008B12BB" w:rsidP="005C2478">
      <w:pPr>
        <w:rPr>
          <w:rFonts w:ascii="MonSERRAT" w:hAnsi="MonSERRAT"/>
        </w:rPr>
      </w:pPr>
    </w:p>
    <w:p w14:paraId="705AF457" w14:textId="5CA8C7B3" w:rsidR="00753D74" w:rsidRDefault="00753D74" w:rsidP="005C2478">
      <w:pPr>
        <w:rPr>
          <w:rFonts w:ascii="MonSERRAT" w:hAnsi="MonSERRAT"/>
        </w:rPr>
      </w:pPr>
    </w:p>
    <w:p w14:paraId="52020A13" w14:textId="68ED43BF" w:rsidR="00753D74" w:rsidRDefault="00753D74" w:rsidP="005C2478">
      <w:pPr>
        <w:rPr>
          <w:rFonts w:ascii="MonSERRAT" w:hAnsi="MonSERRAT"/>
        </w:rPr>
      </w:pPr>
    </w:p>
    <w:p w14:paraId="714CEB1F" w14:textId="77777777" w:rsidR="00753D74" w:rsidRDefault="00753D74" w:rsidP="005C2478">
      <w:pPr>
        <w:rPr>
          <w:rFonts w:ascii="MonSERRAT" w:hAnsi="MonSERRAT"/>
        </w:rPr>
      </w:pPr>
    </w:p>
    <w:p w14:paraId="6C02654E" w14:textId="134615A2" w:rsidR="008B12BB" w:rsidRDefault="008B12BB" w:rsidP="005C2478">
      <w:pPr>
        <w:rPr>
          <w:rFonts w:ascii="MonSERRAT" w:hAnsi="MonSERRAT"/>
        </w:rPr>
      </w:pPr>
    </w:p>
    <w:p w14:paraId="02B8993C" w14:textId="77777777" w:rsidR="008B12BB" w:rsidRDefault="008B12BB" w:rsidP="005C2478">
      <w:pPr>
        <w:rPr>
          <w:rFonts w:ascii="MonSERRAT" w:hAnsi="MonSERRAT"/>
        </w:rPr>
      </w:pPr>
    </w:p>
    <w:p w14:paraId="21544E55" w14:textId="2D420D1E" w:rsidR="005C2478" w:rsidRDefault="005C2478" w:rsidP="005C2478">
      <w:pPr>
        <w:rPr>
          <w:rFonts w:ascii="Verdana" w:hAnsi="Verdana"/>
          <w:sz w:val="18"/>
          <w:szCs w:val="18"/>
        </w:rPr>
      </w:pPr>
    </w:p>
    <w:p w14:paraId="5F5A8522" w14:textId="77777777" w:rsidR="009400D7" w:rsidRDefault="009400D7" w:rsidP="009400D7">
      <w:pPr>
        <w:rPr>
          <w:rFonts w:ascii="Verdana" w:hAnsi="Verdana"/>
          <w:sz w:val="18"/>
          <w:szCs w:val="18"/>
        </w:rPr>
      </w:pPr>
    </w:p>
    <w:p w14:paraId="2EB24C55" w14:textId="77777777" w:rsidR="009400D7" w:rsidRPr="0056648F" w:rsidRDefault="009400D7" w:rsidP="009400D7">
      <w:pPr>
        <w:rPr>
          <w:rFonts w:ascii="Verdana" w:hAnsi="Verdana"/>
          <w:sz w:val="18"/>
          <w:szCs w:val="18"/>
        </w:rPr>
      </w:pPr>
      <w:r w:rsidRPr="0056648F">
        <w:rPr>
          <w:rFonts w:ascii="Verdana" w:hAnsi="Verdana" w:cs="Tahoma"/>
          <w:b/>
          <w:color w:val="002060"/>
          <w:sz w:val="18"/>
          <w:szCs w:val="18"/>
        </w:rPr>
        <w:t xml:space="preserve">REGISTRO INTERNO*Exclusivo Área (Subdirección de Posgrado e Investigación) </w:t>
      </w:r>
      <w:proofErr w:type="spellStart"/>
      <w:r w:rsidRPr="0056648F">
        <w:rPr>
          <w:rFonts w:ascii="Verdana" w:hAnsi="Verdana" w:cs="Tahoma"/>
          <w:b/>
          <w:color w:val="002060"/>
          <w:sz w:val="18"/>
          <w:szCs w:val="18"/>
        </w:rPr>
        <w:t>SPeI</w:t>
      </w:r>
      <w:proofErr w:type="spellEnd"/>
      <w:r>
        <w:rPr>
          <w:rFonts w:ascii="Verdana" w:hAnsi="Verdana" w:cs="Tahoma"/>
          <w:b/>
          <w:color w:val="002060"/>
          <w:sz w:val="18"/>
          <w:szCs w:val="18"/>
        </w:rPr>
        <w:t>.</w:t>
      </w:r>
    </w:p>
    <w:p w14:paraId="502CA4EA" w14:textId="77777777" w:rsidR="005C2478" w:rsidRPr="0008406F" w:rsidRDefault="005C2478" w:rsidP="005C2478">
      <w:pPr>
        <w:rPr>
          <w:rFonts w:ascii="Verdana" w:hAnsi="Verdana"/>
          <w:sz w:val="18"/>
          <w:szCs w:val="18"/>
        </w:rPr>
      </w:pPr>
    </w:p>
    <w:p w14:paraId="10375C63" w14:textId="77777777" w:rsidR="005C2478" w:rsidRPr="00C23590" w:rsidRDefault="005C2478" w:rsidP="00016191">
      <w:pPr>
        <w:rPr>
          <w:rFonts w:ascii="Verdana" w:hAnsi="Verdana"/>
          <w:sz w:val="18"/>
          <w:szCs w:val="18"/>
        </w:rPr>
      </w:pPr>
    </w:p>
    <w:sectPr w:rsidR="005C2478" w:rsidRPr="00C23590" w:rsidSect="00090E3A">
      <w:headerReference w:type="default" r:id="rId10"/>
      <w:footerReference w:type="default" r:id="rId11"/>
      <w:pgSz w:w="12242" w:h="15842" w:code="1"/>
      <w:pgMar w:top="-709" w:right="1185" w:bottom="1134" w:left="1418" w:header="568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32926" w14:textId="77777777" w:rsidR="001D1409" w:rsidRDefault="001D1409">
      <w:r>
        <w:separator/>
      </w:r>
    </w:p>
  </w:endnote>
  <w:endnote w:type="continuationSeparator" w:id="0">
    <w:p w14:paraId="5A0D1B9D" w14:textId="77777777" w:rsidR="001D1409" w:rsidRDefault="001D1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SERRAT">
    <w:altName w:val="Times New Roman"/>
    <w:panose1 w:val="00000000000000000000"/>
    <w:charset w:val="00"/>
    <w:family w:val="roman"/>
    <w:notTrueType/>
    <w:pitch w:val="default"/>
  </w:font>
  <w:font w:name="Gotham Extra Light">
    <w:altName w:val="Times New Roman"/>
    <w:panose1 w:val="00000000000000000000"/>
    <w:charset w:val="00"/>
    <w:family w:val="auto"/>
    <w:notTrueType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77106" w14:textId="1E9EE476" w:rsidR="00AD134B" w:rsidRPr="009B2C37" w:rsidRDefault="00AD134B">
    <w:pPr>
      <w:pStyle w:val="Piedepgina"/>
      <w:rPr>
        <w:rFonts w:asciiTheme="minorHAnsi" w:hAnsiTheme="minorHAnsi"/>
        <w:b/>
        <w:sz w:val="22"/>
        <w:szCs w:val="22"/>
      </w:rPr>
    </w:pPr>
    <w:r w:rsidRPr="009B2C37">
      <w:rPr>
        <w:rFonts w:asciiTheme="minorHAnsi" w:hAnsiTheme="minorHAnsi"/>
        <w:b/>
        <w:sz w:val="22"/>
        <w:szCs w:val="22"/>
      </w:rPr>
      <w:t>ITSNa-AC-PO-09-04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E6F3B6" w14:textId="77777777" w:rsidR="001D1409" w:rsidRDefault="001D1409">
      <w:r>
        <w:separator/>
      </w:r>
    </w:p>
  </w:footnote>
  <w:footnote w:type="continuationSeparator" w:id="0">
    <w:p w14:paraId="1CEC1638" w14:textId="77777777" w:rsidR="001D1409" w:rsidRDefault="001D1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10"/>
      <w:gridCol w:w="4800"/>
      <w:gridCol w:w="3600"/>
    </w:tblGrid>
    <w:tr w:rsidR="00AD134B" w:rsidRPr="001D3303" w14:paraId="19034A64" w14:textId="77777777" w:rsidTr="00F23EC0">
      <w:trPr>
        <w:cantSplit/>
        <w:trHeight w:val="423"/>
      </w:trPr>
      <w:tc>
        <w:tcPr>
          <w:tcW w:w="2110" w:type="dxa"/>
          <w:vMerge w:val="restart"/>
          <w:vAlign w:val="center"/>
        </w:tcPr>
        <w:p w14:paraId="5973285D" w14:textId="166C8830" w:rsidR="00AD134B" w:rsidRPr="001D3303" w:rsidRDefault="00AD134B" w:rsidP="00D028D4">
          <w:pPr>
            <w:pStyle w:val="Encabezado"/>
            <w:rPr>
              <w:rFonts w:ascii="Gotham Extra Light" w:hAnsi="Gotham Extra Light"/>
              <w:b/>
              <w:sz w:val="22"/>
              <w:szCs w:val="22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2336" behindDoc="0" locked="0" layoutInCell="1" allowOverlap="1" wp14:anchorId="7AC4580F" wp14:editId="3F82C280">
                <wp:simplePos x="0" y="0"/>
                <wp:positionH relativeFrom="column">
                  <wp:posOffset>136525</wp:posOffset>
                </wp:positionH>
                <wp:positionV relativeFrom="paragraph">
                  <wp:posOffset>146050</wp:posOffset>
                </wp:positionV>
                <wp:extent cx="866775" cy="827405"/>
                <wp:effectExtent l="0" t="0" r="9525" b="0"/>
                <wp:wrapSquare wrapText="bothSides"/>
                <wp:docPr id="7" name="Imagen 7" descr="I:\cambios de logo\LOGO_ITSNA_PN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I:\cambios de logo\LOGO_ITSNA_PN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27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00" w:type="dxa"/>
          <w:vMerge w:val="restart"/>
          <w:vAlign w:val="center"/>
        </w:tcPr>
        <w:p w14:paraId="31E06DCC" w14:textId="555CA3B6" w:rsidR="00AD134B" w:rsidRPr="003538F1" w:rsidRDefault="00AD134B" w:rsidP="00D028D4">
          <w:pPr>
            <w:pStyle w:val="Piedepgina"/>
            <w:rPr>
              <w:rFonts w:ascii="Arial" w:hAnsi="Arial" w:cs="Arial"/>
              <w:sz w:val="22"/>
              <w:szCs w:val="22"/>
            </w:rPr>
          </w:pPr>
          <w:r w:rsidRPr="003538F1">
            <w:rPr>
              <w:rFonts w:ascii="Arial" w:hAnsi="Arial" w:cs="Arial"/>
              <w:sz w:val="22"/>
              <w:szCs w:val="22"/>
            </w:rPr>
            <w:t xml:space="preserve">Nombre del documento: Formato </w:t>
          </w:r>
          <w:r>
            <w:rPr>
              <w:rFonts w:ascii="Arial" w:hAnsi="Arial" w:cs="Arial"/>
              <w:sz w:val="22"/>
              <w:szCs w:val="22"/>
            </w:rPr>
            <w:t>Concentrador de Registro de Prototipos</w:t>
          </w:r>
        </w:p>
      </w:tc>
      <w:tc>
        <w:tcPr>
          <w:tcW w:w="3600" w:type="dxa"/>
          <w:vAlign w:val="center"/>
        </w:tcPr>
        <w:p w14:paraId="09E1082D" w14:textId="74B31B57" w:rsidR="00AD134B" w:rsidRPr="003538F1" w:rsidRDefault="00AD134B" w:rsidP="00D028D4">
          <w:pPr>
            <w:pStyle w:val="Piedepgina"/>
            <w:rPr>
              <w:rFonts w:ascii="Arial" w:hAnsi="Arial" w:cs="Arial"/>
              <w:sz w:val="22"/>
              <w:szCs w:val="22"/>
              <w:lang w:val="it-IT"/>
            </w:rPr>
          </w:pPr>
          <w:r w:rsidRPr="003538F1">
            <w:rPr>
              <w:rFonts w:ascii="Arial" w:hAnsi="Arial" w:cs="Arial"/>
              <w:sz w:val="22"/>
              <w:szCs w:val="22"/>
              <w:lang w:val="it-IT"/>
            </w:rPr>
            <w:t>Código: ITSNa-</w:t>
          </w:r>
          <w:r>
            <w:rPr>
              <w:rFonts w:ascii="Arial" w:hAnsi="Arial" w:cs="Arial"/>
              <w:sz w:val="22"/>
              <w:szCs w:val="22"/>
              <w:lang w:val="it-IT"/>
            </w:rPr>
            <w:t>AC-PO-09-04</w:t>
          </w:r>
        </w:p>
      </w:tc>
    </w:tr>
    <w:tr w:rsidR="00AD134B" w:rsidRPr="001D3303" w14:paraId="7BA73AF1" w14:textId="77777777" w:rsidTr="00F23EC0">
      <w:trPr>
        <w:cantSplit/>
        <w:trHeight w:val="516"/>
      </w:trPr>
      <w:tc>
        <w:tcPr>
          <w:tcW w:w="2110" w:type="dxa"/>
          <w:vMerge/>
        </w:tcPr>
        <w:p w14:paraId="2E499FF7" w14:textId="77777777" w:rsidR="00AD134B" w:rsidRPr="001D3303" w:rsidRDefault="00AD134B" w:rsidP="00D028D4">
          <w:pPr>
            <w:pStyle w:val="Encabezado"/>
            <w:rPr>
              <w:rFonts w:ascii="Gotham Extra Light" w:hAnsi="Gotham Extra Light"/>
              <w:b/>
              <w:sz w:val="22"/>
              <w:szCs w:val="22"/>
              <w:lang w:val="it-IT"/>
            </w:rPr>
          </w:pPr>
        </w:p>
      </w:tc>
      <w:tc>
        <w:tcPr>
          <w:tcW w:w="4800" w:type="dxa"/>
          <w:vMerge/>
        </w:tcPr>
        <w:p w14:paraId="598AA510" w14:textId="77777777" w:rsidR="00AD134B" w:rsidRPr="003538F1" w:rsidRDefault="00AD134B" w:rsidP="00D028D4">
          <w:pPr>
            <w:rPr>
              <w:rFonts w:ascii="Arial" w:hAnsi="Arial" w:cs="Arial"/>
              <w:sz w:val="22"/>
              <w:szCs w:val="22"/>
              <w:lang w:val="it-IT"/>
            </w:rPr>
          </w:pPr>
        </w:p>
      </w:tc>
      <w:tc>
        <w:tcPr>
          <w:tcW w:w="3600" w:type="dxa"/>
          <w:vAlign w:val="center"/>
        </w:tcPr>
        <w:p w14:paraId="36EB4AF4" w14:textId="2D31BCA9" w:rsidR="00AD134B" w:rsidRPr="003538F1" w:rsidRDefault="00AD134B" w:rsidP="00D028D4">
          <w:pPr>
            <w:rPr>
              <w:rFonts w:ascii="Arial" w:hAnsi="Arial" w:cs="Arial"/>
              <w:sz w:val="22"/>
              <w:szCs w:val="22"/>
            </w:rPr>
          </w:pPr>
          <w:r w:rsidRPr="003538F1">
            <w:rPr>
              <w:rFonts w:ascii="Arial" w:hAnsi="Arial" w:cs="Arial"/>
              <w:sz w:val="22"/>
              <w:szCs w:val="22"/>
            </w:rPr>
            <w:t xml:space="preserve">Revisión: </w:t>
          </w:r>
        </w:p>
      </w:tc>
    </w:tr>
    <w:tr w:rsidR="00AD134B" w:rsidRPr="001D3303" w14:paraId="298A5FC6" w14:textId="77777777" w:rsidTr="00F23EC0">
      <w:trPr>
        <w:cantSplit/>
        <w:trHeight w:val="367"/>
      </w:trPr>
      <w:tc>
        <w:tcPr>
          <w:tcW w:w="2110" w:type="dxa"/>
          <w:vMerge/>
        </w:tcPr>
        <w:p w14:paraId="598D3A9E" w14:textId="77777777" w:rsidR="00AD134B" w:rsidRPr="001D3303" w:rsidRDefault="00AD134B" w:rsidP="00D028D4">
          <w:pPr>
            <w:pStyle w:val="Encabezado"/>
            <w:rPr>
              <w:rFonts w:ascii="Gotham Extra Light" w:hAnsi="Gotham Extra Light"/>
              <w:b/>
              <w:sz w:val="22"/>
              <w:szCs w:val="22"/>
            </w:rPr>
          </w:pPr>
        </w:p>
      </w:tc>
      <w:tc>
        <w:tcPr>
          <w:tcW w:w="4800" w:type="dxa"/>
          <w:vMerge/>
        </w:tcPr>
        <w:p w14:paraId="1A0E9E09" w14:textId="77777777" w:rsidR="00AD134B" w:rsidRPr="003538F1" w:rsidRDefault="00AD134B" w:rsidP="00D028D4">
          <w:pPr>
            <w:pStyle w:val="Encabezado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3600" w:type="dxa"/>
          <w:vAlign w:val="center"/>
        </w:tcPr>
        <w:p w14:paraId="3DD1828E" w14:textId="3C4F1547" w:rsidR="00AD134B" w:rsidRPr="003538F1" w:rsidRDefault="00AD134B" w:rsidP="00D028D4">
          <w:pPr>
            <w:rPr>
              <w:rFonts w:ascii="Arial" w:hAnsi="Arial" w:cs="Arial"/>
              <w:sz w:val="22"/>
              <w:szCs w:val="22"/>
            </w:rPr>
          </w:pPr>
          <w:r w:rsidRPr="003538F1">
            <w:rPr>
              <w:rFonts w:ascii="Arial" w:hAnsi="Arial" w:cs="Arial"/>
              <w:sz w:val="22"/>
              <w:szCs w:val="22"/>
            </w:rPr>
            <w:t xml:space="preserve">Página </w:t>
          </w:r>
          <w:r w:rsidRPr="003538F1">
            <w:rPr>
              <w:rFonts w:ascii="Arial" w:hAnsi="Arial" w:cs="Arial"/>
              <w:sz w:val="22"/>
              <w:szCs w:val="22"/>
            </w:rPr>
            <w:fldChar w:fldCharType="begin"/>
          </w:r>
          <w:r w:rsidRPr="003538F1">
            <w:rPr>
              <w:rFonts w:ascii="Arial" w:hAnsi="Arial" w:cs="Arial"/>
              <w:sz w:val="22"/>
              <w:szCs w:val="22"/>
            </w:rPr>
            <w:instrText xml:space="preserve"> PAGE </w:instrText>
          </w:r>
          <w:r w:rsidRPr="003538F1">
            <w:rPr>
              <w:rFonts w:ascii="Arial" w:hAnsi="Arial" w:cs="Arial"/>
              <w:sz w:val="22"/>
              <w:szCs w:val="22"/>
            </w:rPr>
            <w:fldChar w:fldCharType="separate"/>
          </w:r>
          <w:r w:rsidR="00CB67F7">
            <w:rPr>
              <w:rFonts w:ascii="Arial" w:hAnsi="Arial" w:cs="Arial"/>
              <w:noProof/>
              <w:sz w:val="22"/>
              <w:szCs w:val="22"/>
            </w:rPr>
            <w:t>5</w:t>
          </w:r>
          <w:r w:rsidRPr="003538F1">
            <w:rPr>
              <w:rFonts w:ascii="Arial" w:hAnsi="Arial" w:cs="Arial"/>
              <w:sz w:val="22"/>
              <w:szCs w:val="22"/>
            </w:rPr>
            <w:fldChar w:fldCharType="end"/>
          </w:r>
          <w:r w:rsidRPr="003538F1">
            <w:rPr>
              <w:rFonts w:ascii="Arial" w:hAnsi="Arial" w:cs="Arial"/>
              <w:sz w:val="22"/>
              <w:szCs w:val="22"/>
            </w:rPr>
            <w:t xml:space="preserve"> </w:t>
          </w:r>
          <w:r>
            <w:rPr>
              <w:rFonts w:ascii="Arial" w:hAnsi="Arial" w:cs="Arial"/>
              <w:sz w:val="22"/>
              <w:szCs w:val="22"/>
            </w:rPr>
            <w:t>d</w:t>
          </w:r>
          <w:r w:rsidRPr="003538F1">
            <w:rPr>
              <w:rFonts w:ascii="Arial" w:hAnsi="Arial" w:cs="Arial"/>
              <w:sz w:val="22"/>
              <w:szCs w:val="22"/>
            </w:rPr>
            <w:t xml:space="preserve">e </w:t>
          </w:r>
          <w:r w:rsidRPr="003538F1">
            <w:rPr>
              <w:rFonts w:ascii="Arial" w:hAnsi="Arial" w:cs="Arial"/>
              <w:sz w:val="22"/>
              <w:szCs w:val="22"/>
            </w:rPr>
            <w:fldChar w:fldCharType="begin"/>
          </w:r>
          <w:r w:rsidRPr="003538F1">
            <w:rPr>
              <w:rFonts w:ascii="Arial" w:hAnsi="Arial" w:cs="Arial"/>
              <w:sz w:val="22"/>
              <w:szCs w:val="22"/>
            </w:rPr>
            <w:instrText xml:space="preserve"> NUMPAGES </w:instrText>
          </w:r>
          <w:r w:rsidRPr="003538F1">
            <w:rPr>
              <w:rFonts w:ascii="Arial" w:hAnsi="Arial" w:cs="Arial"/>
              <w:sz w:val="22"/>
              <w:szCs w:val="22"/>
            </w:rPr>
            <w:fldChar w:fldCharType="separate"/>
          </w:r>
          <w:r w:rsidR="00CB67F7">
            <w:rPr>
              <w:rFonts w:ascii="Arial" w:hAnsi="Arial" w:cs="Arial"/>
              <w:noProof/>
              <w:sz w:val="22"/>
              <w:szCs w:val="22"/>
            </w:rPr>
            <w:t>6</w:t>
          </w:r>
          <w:r w:rsidRPr="003538F1">
            <w:rPr>
              <w:rFonts w:ascii="Arial" w:hAnsi="Arial" w:cs="Arial"/>
              <w:sz w:val="22"/>
              <w:szCs w:val="22"/>
            </w:rPr>
            <w:fldChar w:fldCharType="end"/>
          </w:r>
        </w:p>
      </w:tc>
    </w:tr>
  </w:tbl>
  <w:p w14:paraId="6F24808B" w14:textId="33BA79D4" w:rsidR="00AD134B" w:rsidRPr="009B2C37" w:rsidRDefault="00AD134B" w:rsidP="00C23590">
    <w:pPr>
      <w:pStyle w:val="Encabezado"/>
      <w:tabs>
        <w:tab w:val="clear" w:pos="4252"/>
        <w:tab w:val="clear" w:pos="8504"/>
        <w:tab w:val="center" w:pos="4817"/>
      </w:tabs>
      <w:ind w:left="-1134"/>
      <w:rPr>
        <w:rFonts w:asciiTheme="minorHAnsi" w:hAnsiTheme="minorHAnsi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D3011E9"/>
    <w:multiLevelType w:val="hybridMultilevel"/>
    <w:tmpl w:val="541AE57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D1B3A"/>
    <w:multiLevelType w:val="hybridMultilevel"/>
    <w:tmpl w:val="541AE57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57541"/>
    <w:multiLevelType w:val="multilevel"/>
    <w:tmpl w:val="C622A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D301EFB"/>
    <w:multiLevelType w:val="hybridMultilevel"/>
    <w:tmpl w:val="092407CE"/>
    <w:lvl w:ilvl="0" w:tplc="B8EA8C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054C9A"/>
    <w:multiLevelType w:val="hybridMultilevel"/>
    <w:tmpl w:val="D9C62B70"/>
    <w:lvl w:ilvl="0" w:tplc="038A3BA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9429B4"/>
    <w:multiLevelType w:val="hybridMultilevel"/>
    <w:tmpl w:val="355EA8B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9B3"/>
    <w:rsid w:val="00000F01"/>
    <w:rsid w:val="00005E1F"/>
    <w:rsid w:val="000063AE"/>
    <w:rsid w:val="000135B3"/>
    <w:rsid w:val="00016191"/>
    <w:rsid w:val="00023FB4"/>
    <w:rsid w:val="000501B8"/>
    <w:rsid w:val="00065D1E"/>
    <w:rsid w:val="00083E85"/>
    <w:rsid w:val="00086EFD"/>
    <w:rsid w:val="00090E3A"/>
    <w:rsid w:val="00096334"/>
    <w:rsid w:val="00096D0D"/>
    <w:rsid w:val="000A016E"/>
    <w:rsid w:val="000A0FBE"/>
    <w:rsid w:val="000A1AD3"/>
    <w:rsid w:val="000B2120"/>
    <w:rsid w:val="000B5152"/>
    <w:rsid w:val="000B7E90"/>
    <w:rsid w:val="000C0104"/>
    <w:rsid w:val="000C3D19"/>
    <w:rsid w:val="000C58AE"/>
    <w:rsid w:val="000D01D6"/>
    <w:rsid w:val="000D7FC9"/>
    <w:rsid w:val="000E0A2E"/>
    <w:rsid w:val="000F3DDA"/>
    <w:rsid w:val="00105962"/>
    <w:rsid w:val="00107B8B"/>
    <w:rsid w:val="00120D9B"/>
    <w:rsid w:val="001306B6"/>
    <w:rsid w:val="0014044B"/>
    <w:rsid w:val="001404C1"/>
    <w:rsid w:val="0015712F"/>
    <w:rsid w:val="00166674"/>
    <w:rsid w:val="0017498D"/>
    <w:rsid w:val="001778AA"/>
    <w:rsid w:val="00180E37"/>
    <w:rsid w:val="0019278E"/>
    <w:rsid w:val="001B34D7"/>
    <w:rsid w:val="001D1409"/>
    <w:rsid w:val="001D3C35"/>
    <w:rsid w:val="001E2FFB"/>
    <w:rsid w:val="001E6980"/>
    <w:rsid w:val="001F22FF"/>
    <w:rsid w:val="001F7A18"/>
    <w:rsid w:val="00213C48"/>
    <w:rsid w:val="00214401"/>
    <w:rsid w:val="00221969"/>
    <w:rsid w:val="00226042"/>
    <w:rsid w:val="00234D38"/>
    <w:rsid w:val="00242EBE"/>
    <w:rsid w:val="00245559"/>
    <w:rsid w:val="00260BFA"/>
    <w:rsid w:val="00262E31"/>
    <w:rsid w:val="00267ABC"/>
    <w:rsid w:val="00277F8B"/>
    <w:rsid w:val="00291CF4"/>
    <w:rsid w:val="0029436F"/>
    <w:rsid w:val="00294F9B"/>
    <w:rsid w:val="00294FB0"/>
    <w:rsid w:val="002B336A"/>
    <w:rsid w:val="002B430E"/>
    <w:rsid w:val="002B5D96"/>
    <w:rsid w:val="002C3D27"/>
    <w:rsid w:val="002C67FB"/>
    <w:rsid w:val="002D2E98"/>
    <w:rsid w:val="002E1D43"/>
    <w:rsid w:val="002E255E"/>
    <w:rsid w:val="00302696"/>
    <w:rsid w:val="00302962"/>
    <w:rsid w:val="0033600A"/>
    <w:rsid w:val="00344F91"/>
    <w:rsid w:val="003469F6"/>
    <w:rsid w:val="00353002"/>
    <w:rsid w:val="00356EF8"/>
    <w:rsid w:val="00384CC8"/>
    <w:rsid w:val="00397322"/>
    <w:rsid w:val="003A2351"/>
    <w:rsid w:val="003A7914"/>
    <w:rsid w:val="003B166D"/>
    <w:rsid w:val="003B347A"/>
    <w:rsid w:val="003C7744"/>
    <w:rsid w:val="003C7F5A"/>
    <w:rsid w:val="003E6FAD"/>
    <w:rsid w:val="00407CB7"/>
    <w:rsid w:val="004128A5"/>
    <w:rsid w:val="0041406E"/>
    <w:rsid w:val="004155D1"/>
    <w:rsid w:val="0042191E"/>
    <w:rsid w:val="00427829"/>
    <w:rsid w:val="0043015D"/>
    <w:rsid w:val="004334A5"/>
    <w:rsid w:val="0044461E"/>
    <w:rsid w:val="004465D1"/>
    <w:rsid w:val="00457687"/>
    <w:rsid w:val="004611E9"/>
    <w:rsid w:val="00465B93"/>
    <w:rsid w:val="00466D32"/>
    <w:rsid w:val="004729D4"/>
    <w:rsid w:val="00472B8B"/>
    <w:rsid w:val="004754B0"/>
    <w:rsid w:val="004852B4"/>
    <w:rsid w:val="00492C98"/>
    <w:rsid w:val="004D0D97"/>
    <w:rsid w:val="004D54D5"/>
    <w:rsid w:val="004D795A"/>
    <w:rsid w:val="004F14D6"/>
    <w:rsid w:val="004F5C91"/>
    <w:rsid w:val="0050389C"/>
    <w:rsid w:val="00512F93"/>
    <w:rsid w:val="00527AED"/>
    <w:rsid w:val="005501E5"/>
    <w:rsid w:val="005636B8"/>
    <w:rsid w:val="005649E7"/>
    <w:rsid w:val="00564AA1"/>
    <w:rsid w:val="005652EF"/>
    <w:rsid w:val="00576550"/>
    <w:rsid w:val="005800FB"/>
    <w:rsid w:val="005856D0"/>
    <w:rsid w:val="005A0026"/>
    <w:rsid w:val="005B60BC"/>
    <w:rsid w:val="005C1A68"/>
    <w:rsid w:val="005C2478"/>
    <w:rsid w:val="005C6EE7"/>
    <w:rsid w:val="005D1D44"/>
    <w:rsid w:val="005D5CE6"/>
    <w:rsid w:val="005F4D0C"/>
    <w:rsid w:val="0060179F"/>
    <w:rsid w:val="006069B3"/>
    <w:rsid w:val="006143CD"/>
    <w:rsid w:val="00615FC1"/>
    <w:rsid w:val="006222CE"/>
    <w:rsid w:val="006224B8"/>
    <w:rsid w:val="00623F67"/>
    <w:rsid w:val="00625029"/>
    <w:rsid w:val="00625323"/>
    <w:rsid w:val="00631503"/>
    <w:rsid w:val="00642CE1"/>
    <w:rsid w:val="00650F00"/>
    <w:rsid w:val="00671060"/>
    <w:rsid w:val="0068056B"/>
    <w:rsid w:val="006873D6"/>
    <w:rsid w:val="00691115"/>
    <w:rsid w:val="00692ED4"/>
    <w:rsid w:val="006A1785"/>
    <w:rsid w:val="006B47A8"/>
    <w:rsid w:val="006C110C"/>
    <w:rsid w:val="00700FCD"/>
    <w:rsid w:val="00705266"/>
    <w:rsid w:val="007112F8"/>
    <w:rsid w:val="007121B1"/>
    <w:rsid w:val="00712FAC"/>
    <w:rsid w:val="00715BD9"/>
    <w:rsid w:val="00716532"/>
    <w:rsid w:val="007167C5"/>
    <w:rsid w:val="007232DA"/>
    <w:rsid w:val="00730E70"/>
    <w:rsid w:val="00732B06"/>
    <w:rsid w:val="007425D0"/>
    <w:rsid w:val="00744917"/>
    <w:rsid w:val="00745B6B"/>
    <w:rsid w:val="00747208"/>
    <w:rsid w:val="00753203"/>
    <w:rsid w:val="00753D74"/>
    <w:rsid w:val="00762139"/>
    <w:rsid w:val="00765DB9"/>
    <w:rsid w:val="00773D7C"/>
    <w:rsid w:val="00780614"/>
    <w:rsid w:val="007856E5"/>
    <w:rsid w:val="007911DE"/>
    <w:rsid w:val="007952F0"/>
    <w:rsid w:val="007A031B"/>
    <w:rsid w:val="007B453E"/>
    <w:rsid w:val="007B77D9"/>
    <w:rsid w:val="007D2863"/>
    <w:rsid w:val="007D6941"/>
    <w:rsid w:val="007D6AEB"/>
    <w:rsid w:val="007E6349"/>
    <w:rsid w:val="007F06BF"/>
    <w:rsid w:val="00807EEE"/>
    <w:rsid w:val="00811341"/>
    <w:rsid w:val="00820E4B"/>
    <w:rsid w:val="00820EA8"/>
    <w:rsid w:val="0082209B"/>
    <w:rsid w:val="00832378"/>
    <w:rsid w:val="00832674"/>
    <w:rsid w:val="00837E5F"/>
    <w:rsid w:val="0085034D"/>
    <w:rsid w:val="00864C65"/>
    <w:rsid w:val="00884507"/>
    <w:rsid w:val="00896F5A"/>
    <w:rsid w:val="008A352D"/>
    <w:rsid w:val="008A4B98"/>
    <w:rsid w:val="008A5F76"/>
    <w:rsid w:val="008A7529"/>
    <w:rsid w:val="008B12BB"/>
    <w:rsid w:val="008B3C5C"/>
    <w:rsid w:val="008B5C6E"/>
    <w:rsid w:val="008C114F"/>
    <w:rsid w:val="008C476F"/>
    <w:rsid w:val="008D1B23"/>
    <w:rsid w:val="008E0147"/>
    <w:rsid w:val="008E51C5"/>
    <w:rsid w:val="008F5FCA"/>
    <w:rsid w:val="009114B0"/>
    <w:rsid w:val="009155C0"/>
    <w:rsid w:val="00931AF7"/>
    <w:rsid w:val="009400D7"/>
    <w:rsid w:val="00940B8A"/>
    <w:rsid w:val="00944884"/>
    <w:rsid w:val="00951543"/>
    <w:rsid w:val="009539E8"/>
    <w:rsid w:val="00954982"/>
    <w:rsid w:val="009767F0"/>
    <w:rsid w:val="00980BC2"/>
    <w:rsid w:val="009916C6"/>
    <w:rsid w:val="009A75C4"/>
    <w:rsid w:val="009B2C37"/>
    <w:rsid w:val="009B31FB"/>
    <w:rsid w:val="009B4C1D"/>
    <w:rsid w:val="009B5933"/>
    <w:rsid w:val="009C74A2"/>
    <w:rsid w:val="009D799A"/>
    <w:rsid w:val="009E7782"/>
    <w:rsid w:val="009F7C56"/>
    <w:rsid w:val="00A00B8B"/>
    <w:rsid w:val="00A00EB4"/>
    <w:rsid w:val="00A04CD2"/>
    <w:rsid w:val="00A0549B"/>
    <w:rsid w:val="00A11000"/>
    <w:rsid w:val="00A12914"/>
    <w:rsid w:val="00A135D8"/>
    <w:rsid w:val="00A13CFD"/>
    <w:rsid w:val="00A165BE"/>
    <w:rsid w:val="00A2427B"/>
    <w:rsid w:val="00A25D3F"/>
    <w:rsid w:val="00A310D2"/>
    <w:rsid w:val="00A312AC"/>
    <w:rsid w:val="00A403AB"/>
    <w:rsid w:val="00A46602"/>
    <w:rsid w:val="00A56432"/>
    <w:rsid w:val="00A61881"/>
    <w:rsid w:val="00A751D2"/>
    <w:rsid w:val="00A75E62"/>
    <w:rsid w:val="00A77287"/>
    <w:rsid w:val="00A83F8E"/>
    <w:rsid w:val="00A94730"/>
    <w:rsid w:val="00A97377"/>
    <w:rsid w:val="00AC08D8"/>
    <w:rsid w:val="00AD0B1A"/>
    <w:rsid w:val="00AD134B"/>
    <w:rsid w:val="00AD5E77"/>
    <w:rsid w:val="00AE0A65"/>
    <w:rsid w:val="00AE35F5"/>
    <w:rsid w:val="00AF4B31"/>
    <w:rsid w:val="00B0198C"/>
    <w:rsid w:val="00B0677D"/>
    <w:rsid w:val="00B16CD2"/>
    <w:rsid w:val="00B21C66"/>
    <w:rsid w:val="00B23E8A"/>
    <w:rsid w:val="00B2638D"/>
    <w:rsid w:val="00B374AF"/>
    <w:rsid w:val="00B56B2B"/>
    <w:rsid w:val="00B56F83"/>
    <w:rsid w:val="00B657F5"/>
    <w:rsid w:val="00B72414"/>
    <w:rsid w:val="00B75460"/>
    <w:rsid w:val="00B77475"/>
    <w:rsid w:val="00B83F18"/>
    <w:rsid w:val="00B90026"/>
    <w:rsid w:val="00B93541"/>
    <w:rsid w:val="00B94CBD"/>
    <w:rsid w:val="00B950E2"/>
    <w:rsid w:val="00BA60E5"/>
    <w:rsid w:val="00BB56F0"/>
    <w:rsid w:val="00BC0BB1"/>
    <w:rsid w:val="00BC3377"/>
    <w:rsid w:val="00BE6FA2"/>
    <w:rsid w:val="00BF6058"/>
    <w:rsid w:val="00C00380"/>
    <w:rsid w:val="00C01D68"/>
    <w:rsid w:val="00C2256E"/>
    <w:rsid w:val="00C23590"/>
    <w:rsid w:val="00C249D1"/>
    <w:rsid w:val="00C24CBE"/>
    <w:rsid w:val="00C268BA"/>
    <w:rsid w:val="00C30202"/>
    <w:rsid w:val="00C33253"/>
    <w:rsid w:val="00C35628"/>
    <w:rsid w:val="00C516FA"/>
    <w:rsid w:val="00C51AF9"/>
    <w:rsid w:val="00C63AA4"/>
    <w:rsid w:val="00C652D7"/>
    <w:rsid w:val="00C738BA"/>
    <w:rsid w:val="00C815F0"/>
    <w:rsid w:val="00C8282F"/>
    <w:rsid w:val="00C86743"/>
    <w:rsid w:val="00CA2B08"/>
    <w:rsid w:val="00CA6B63"/>
    <w:rsid w:val="00CB1B6B"/>
    <w:rsid w:val="00CB67F7"/>
    <w:rsid w:val="00CB7E59"/>
    <w:rsid w:val="00CC2E49"/>
    <w:rsid w:val="00CC549B"/>
    <w:rsid w:val="00CC6487"/>
    <w:rsid w:val="00CC6A01"/>
    <w:rsid w:val="00CD008D"/>
    <w:rsid w:val="00CD6B3A"/>
    <w:rsid w:val="00CD6E7D"/>
    <w:rsid w:val="00CE1344"/>
    <w:rsid w:val="00CE2338"/>
    <w:rsid w:val="00D00465"/>
    <w:rsid w:val="00D028D4"/>
    <w:rsid w:val="00D11D35"/>
    <w:rsid w:val="00D127C8"/>
    <w:rsid w:val="00D13B73"/>
    <w:rsid w:val="00D149FC"/>
    <w:rsid w:val="00D1520A"/>
    <w:rsid w:val="00D153F4"/>
    <w:rsid w:val="00D20C9D"/>
    <w:rsid w:val="00D20E23"/>
    <w:rsid w:val="00D23D90"/>
    <w:rsid w:val="00D35394"/>
    <w:rsid w:val="00D4100C"/>
    <w:rsid w:val="00D46485"/>
    <w:rsid w:val="00D5662D"/>
    <w:rsid w:val="00D72A47"/>
    <w:rsid w:val="00D91A8D"/>
    <w:rsid w:val="00DA7C06"/>
    <w:rsid w:val="00DB00C7"/>
    <w:rsid w:val="00DB012E"/>
    <w:rsid w:val="00DB0416"/>
    <w:rsid w:val="00DB3BFA"/>
    <w:rsid w:val="00DB55F0"/>
    <w:rsid w:val="00DB5E88"/>
    <w:rsid w:val="00DB6D73"/>
    <w:rsid w:val="00DC5341"/>
    <w:rsid w:val="00DD031E"/>
    <w:rsid w:val="00DD04EC"/>
    <w:rsid w:val="00DF4FEA"/>
    <w:rsid w:val="00E10B21"/>
    <w:rsid w:val="00E1596B"/>
    <w:rsid w:val="00E2752C"/>
    <w:rsid w:val="00E355CD"/>
    <w:rsid w:val="00E42BC3"/>
    <w:rsid w:val="00E451E2"/>
    <w:rsid w:val="00E61197"/>
    <w:rsid w:val="00E63775"/>
    <w:rsid w:val="00E835B0"/>
    <w:rsid w:val="00E86E3E"/>
    <w:rsid w:val="00E90282"/>
    <w:rsid w:val="00E90935"/>
    <w:rsid w:val="00E91603"/>
    <w:rsid w:val="00E93411"/>
    <w:rsid w:val="00EA7100"/>
    <w:rsid w:val="00EC799F"/>
    <w:rsid w:val="00EE0D09"/>
    <w:rsid w:val="00EF0EBA"/>
    <w:rsid w:val="00EF1C26"/>
    <w:rsid w:val="00EF3365"/>
    <w:rsid w:val="00EF6EAC"/>
    <w:rsid w:val="00F02761"/>
    <w:rsid w:val="00F05DBB"/>
    <w:rsid w:val="00F071DF"/>
    <w:rsid w:val="00F14736"/>
    <w:rsid w:val="00F14A82"/>
    <w:rsid w:val="00F23C39"/>
    <w:rsid w:val="00F23EC0"/>
    <w:rsid w:val="00F32A09"/>
    <w:rsid w:val="00F35919"/>
    <w:rsid w:val="00F5673B"/>
    <w:rsid w:val="00F630E7"/>
    <w:rsid w:val="00F6325F"/>
    <w:rsid w:val="00F72470"/>
    <w:rsid w:val="00F81505"/>
    <w:rsid w:val="00F85BE0"/>
    <w:rsid w:val="00F8711F"/>
    <w:rsid w:val="00F90A39"/>
    <w:rsid w:val="00F92A46"/>
    <w:rsid w:val="00F93141"/>
    <w:rsid w:val="00FA403F"/>
    <w:rsid w:val="00FA4A87"/>
    <w:rsid w:val="00FA7C42"/>
    <w:rsid w:val="00FB5D5D"/>
    <w:rsid w:val="00FD047C"/>
    <w:rsid w:val="00FD1DD8"/>
    <w:rsid w:val="00FD4849"/>
    <w:rsid w:val="00FE3CA3"/>
    <w:rsid w:val="00FF4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5A3B12"/>
  <w15:docId w15:val="{E4E29E57-FD0E-4740-AA9D-23B9A87BB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B83F18"/>
    <w:pPr>
      <w:keepNext/>
      <w:spacing w:line="240" w:lineRule="atLeast"/>
      <w:outlineLvl w:val="5"/>
    </w:pPr>
    <w:rPr>
      <w:b/>
      <w:position w:val="-6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paragraph" w:styleId="Textoindependiente3">
    <w:name w:val="Body Text 3"/>
    <w:basedOn w:val="Normal"/>
    <w:link w:val="Textoindependiente3Car"/>
    <w:rsid w:val="00650F0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650F00"/>
    <w:rPr>
      <w:sz w:val="16"/>
      <w:szCs w:val="16"/>
      <w:lang w:eastAsia="es-ES"/>
    </w:rPr>
  </w:style>
  <w:style w:type="paragraph" w:customStyle="1" w:styleId="Textoindependiente21">
    <w:name w:val="Texto independiente 21"/>
    <w:basedOn w:val="Normal"/>
    <w:rsid w:val="00016191"/>
    <w:pPr>
      <w:suppressAutoHyphens/>
    </w:pPr>
    <w:rPr>
      <w:sz w:val="22"/>
      <w:szCs w:val="20"/>
      <w:lang w:val="es-ES_tradnl" w:eastAsia="ar-SA"/>
    </w:rPr>
  </w:style>
  <w:style w:type="paragraph" w:customStyle="1" w:styleId="Vietas">
    <w:name w:val="Viñetas"/>
    <w:basedOn w:val="Normal"/>
    <w:rsid w:val="00016191"/>
    <w:pPr>
      <w:tabs>
        <w:tab w:val="num" w:pos="0"/>
      </w:tabs>
      <w:suppressAutoHyphens/>
      <w:ind w:left="720" w:hanging="360"/>
    </w:pPr>
    <w:rPr>
      <w:rFonts w:ascii="Arial" w:hAnsi="Arial"/>
      <w:sz w:val="20"/>
      <w:szCs w:val="20"/>
      <w:lang w:val="es-ES_tradnl" w:eastAsia="ar-SA"/>
    </w:rPr>
  </w:style>
  <w:style w:type="paragraph" w:styleId="Prrafodelista">
    <w:name w:val="List Paragraph"/>
    <w:basedOn w:val="Normal"/>
    <w:uiPriority w:val="34"/>
    <w:qFormat/>
    <w:rsid w:val="005C24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tulo6Car">
    <w:name w:val="Título 6 Car"/>
    <w:basedOn w:val="Fuentedeprrafopredeter"/>
    <w:link w:val="Ttulo6"/>
    <w:rsid w:val="00B83F18"/>
    <w:rPr>
      <w:b/>
      <w:position w:val="-6"/>
      <w:sz w:val="24"/>
      <w:lang w:val="es-ES_tradnl" w:eastAsia="es-ES"/>
    </w:rPr>
  </w:style>
  <w:style w:type="table" w:styleId="Tablaconcuadrcula">
    <w:name w:val="Table Grid"/>
    <w:basedOn w:val="Tablanormal"/>
    <w:rsid w:val="00AD1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4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3461C-F205-45EE-873B-FFF00102F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1032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6695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3407953</vt:i4>
      </vt:variant>
      <vt:variant>
        <vt:i4>0</vt:i4>
      </vt:variant>
      <vt:variant>
        <vt:i4>0</vt:i4>
      </vt:variant>
      <vt:variant>
        <vt:i4>5</vt:i4>
      </vt:variant>
      <vt:variant>
        <vt:lpwstr>mailto:posgrado@dgest.gob.mx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 DE EDUCACION PUBLICA</dc:creator>
  <cp:lastModifiedBy>Sub. Posgrado e Inv</cp:lastModifiedBy>
  <cp:revision>7</cp:revision>
  <cp:lastPrinted>2013-07-02T20:16:00Z</cp:lastPrinted>
  <dcterms:created xsi:type="dcterms:W3CDTF">2024-07-11T16:25:00Z</dcterms:created>
  <dcterms:modified xsi:type="dcterms:W3CDTF">2024-07-12T19:30:00Z</dcterms:modified>
</cp:coreProperties>
</file>